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4C70B0" w:rsidRDefault="00EF1336" w:rsidP="00EF1336">
      <w:pPr>
        <w:autoSpaceDE w:val="0"/>
        <w:jc w:val="both"/>
        <w:rPr>
          <w:rFonts w:cs="Arial"/>
          <w:b/>
          <w:iCs/>
          <w:szCs w:val="22"/>
        </w:rPr>
      </w:pPr>
      <w:r w:rsidRPr="004C70B0">
        <w:rPr>
          <w:rFonts w:cs="Arial"/>
          <w:b/>
          <w:iCs/>
          <w:szCs w:val="22"/>
        </w:rPr>
        <w:t>1.Общие положения.</w:t>
      </w:r>
    </w:p>
    <w:p w:rsidR="0067539D" w:rsidRPr="003723D5" w:rsidRDefault="003444DD" w:rsidP="0067539D">
      <w:pPr>
        <w:jc w:val="both"/>
        <w:rPr>
          <w:rFonts w:cs="Arial"/>
          <w:szCs w:val="22"/>
        </w:rPr>
      </w:pPr>
      <w:r w:rsidRPr="003444DD">
        <w:rPr>
          <w:rFonts w:cs="Arial"/>
          <w:b/>
          <w:szCs w:val="22"/>
        </w:rPr>
        <w:t>Предмет закупки</w:t>
      </w:r>
      <w:r w:rsidRPr="003444DD">
        <w:rPr>
          <w:rFonts w:cs="Arial"/>
          <w:szCs w:val="22"/>
        </w:rPr>
        <w:t xml:space="preserve">: </w:t>
      </w:r>
      <w:r w:rsidR="00FD72B5">
        <w:rPr>
          <w:rFonts w:cs="Arial"/>
          <w:sz w:val="20"/>
          <w:szCs w:val="20"/>
        </w:rPr>
        <w:t xml:space="preserve">выполнение работ </w:t>
      </w:r>
      <w:r w:rsidR="00FD72B5" w:rsidRPr="009F59E7">
        <w:rPr>
          <w:rFonts w:cs="Arial"/>
          <w:sz w:val="20"/>
          <w:szCs w:val="20"/>
          <w:lang w:eastAsia="ar-SA"/>
        </w:rPr>
        <w:t>по сбору и транспортированию твердых коммунальных отходов (далее – «ТКО»)</w:t>
      </w:r>
      <w:r w:rsidR="0067539D" w:rsidRPr="003723D5">
        <w:rPr>
          <w:rFonts w:cs="Arial"/>
          <w:szCs w:val="22"/>
        </w:rPr>
        <w:t>.</w:t>
      </w:r>
    </w:p>
    <w:p w:rsidR="003444DD" w:rsidRPr="003444DD" w:rsidRDefault="003444DD" w:rsidP="0067539D">
      <w:pPr>
        <w:jc w:val="both"/>
        <w:rPr>
          <w:rFonts w:cs="Arial"/>
          <w:szCs w:val="22"/>
        </w:rPr>
      </w:pPr>
    </w:p>
    <w:p w:rsidR="003444DD" w:rsidRPr="003444DD" w:rsidRDefault="003444DD" w:rsidP="003444DD">
      <w:pPr>
        <w:jc w:val="both"/>
        <w:rPr>
          <w:rFonts w:cs="Arial"/>
          <w:b/>
          <w:szCs w:val="22"/>
          <w:u w:val="single"/>
        </w:rPr>
      </w:pPr>
      <w:r w:rsidRPr="003444DD">
        <w:rPr>
          <w:rFonts w:cs="Arial"/>
          <w:b/>
        </w:rPr>
        <w:t>Заказчик:</w:t>
      </w:r>
      <w:r w:rsidRPr="003444DD">
        <w:rPr>
          <w:rFonts w:cs="Arial"/>
        </w:rPr>
        <w:t xml:space="preserve"> Открытое </w:t>
      </w:r>
      <w:r w:rsidR="0067539D">
        <w:rPr>
          <w:rFonts w:cs="Arial"/>
        </w:rPr>
        <w:t>а</w:t>
      </w:r>
      <w:r w:rsidRPr="003444DD">
        <w:rPr>
          <w:rFonts w:cs="Arial"/>
        </w:rPr>
        <w:t xml:space="preserve">кционерное </w:t>
      </w:r>
      <w:r w:rsidR="0067539D">
        <w:rPr>
          <w:rFonts w:cs="Arial"/>
        </w:rPr>
        <w:t>о</w:t>
      </w:r>
      <w:r w:rsidRPr="003444DD">
        <w:rPr>
          <w:rFonts w:cs="Arial"/>
        </w:rPr>
        <w:t>бщество «Славнефть – Ярославнефтеоргсинтез» (ОАО «Славнефть – ЯНОС»).</w:t>
      </w:r>
    </w:p>
    <w:p w:rsidR="00B560E1" w:rsidRDefault="003444DD" w:rsidP="00B560E1">
      <w:pPr>
        <w:spacing w:before="0"/>
        <w:jc w:val="both"/>
        <w:rPr>
          <w:rFonts w:cs="Arial"/>
          <w:sz w:val="20"/>
          <w:szCs w:val="20"/>
        </w:rPr>
      </w:pPr>
      <w:r w:rsidRPr="003444DD">
        <w:rPr>
          <w:rFonts w:cs="Arial"/>
          <w:b/>
          <w:szCs w:val="22"/>
        </w:rPr>
        <w:t>Плановые сроки выполнения работ/оказания услуг:</w:t>
      </w:r>
      <w:r w:rsidRPr="003444DD">
        <w:rPr>
          <w:rFonts w:cs="Arial"/>
          <w:szCs w:val="22"/>
        </w:rPr>
        <w:t xml:space="preserve"> </w:t>
      </w:r>
      <w:r w:rsidR="00B560E1">
        <w:rPr>
          <w:rFonts w:cs="Arial"/>
          <w:sz w:val="20"/>
          <w:szCs w:val="20"/>
        </w:rPr>
        <w:t>круглогодично,</w:t>
      </w:r>
    </w:p>
    <w:p w:rsidR="00B560E1" w:rsidRDefault="00B560E1" w:rsidP="00B560E1">
      <w:pPr>
        <w:spacing w:before="0"/>
        <w:jc w:val="both"/>
        <w:rPr>
          <w:rFonts w:cs="Arial"/>
          <w:sz w:val="20"/>
          <w:szCs w:val="20"/>
        </w:rPr>
      </w:pPr>
      <w:r>
        <w:rPr>
          <w:rFonts w:cs="Arial"/>
          <w:sz w:val="20"/>
          <w:szCs w:val="20"/>
        </w:rPr>
        <w:t>- по графику: понедельник, среда, пятница, кроме праздничных дней;</w:t>
      </w:r>
    </w:p>
    <w:p w:rsidR="00B560E1" w:rsidRDefault="00B560E1" w:rsidP="00B560E1">
      <w:pPr>
        <w:spacing w:before="0"/>
        <w:jc w:val="both"/>
        <w:rPr>
          <w:rFonts w:cs="Arial"/>
          <w:sz w:val="20"/>
          <w:szCs w:val="20"/>
        </w:rPr>
      </w:pPr>
      <w:r>
        <w:rPr>
          <w:rFonts w:cs="Arial"/>
          <w:sz w:val="20"/>
          <w:szCs w:val="20"/>
        </w:rPr>
        <w:t xml:space="preserve">- </w:t>
      </w:r>
      <w:r w:rsidRPr="007C6B94">
        <w:rPr>
          <w:rFonts w:cs="Arial"/>
          <w:sz w:val="20"/>
          <w:szCs w:val="20"/>
        </w:rPr>
        <w:t>по разовым заявкам Заказчика</w:t>
      </w:r>
      <w:r w:rsidRPr="009F59E7">
        <w:rPr>
          <w:rFonts w:cs="Arial"/>
          <w:sz w:val="20"/>
          <w:szCs w:val="20"/>
        </w:rPr>
        <w:t xml:space="preserve"> </w:t>
      </w:r>
      <w:r w:rsidRPr="007C6B94">
        <w:rPr>
          <w:rFonts w:cs="Arial"/>
          <w:sz w:val="20"/>
          <w:szCs w:val="20"/>
        </w:rPr>
        <w:t xml:space="preserve">в </w:t>
      </w:r>
      <w:r>
        <w:rPr>
          <w:rFonts w:cs="Arial"/>
          <w:sz w:val="20"/>
          <w:szCs w:val="20"/>
        </w:rPr>
        <w:t xml:space="preserve">будние, выходные и </w:t>
      </w:r>
      <w:r w:rsidRPr="007C6B94">
        <w:rPr>
          <w:rFonts w:cs="Arial"/>
          <w:sz w:val="20"/>
          <w:szCs w:val="20"/>
        </w:rPr>
        <w:t>праздничные дни.</w:t>
      </w:r>
    </w:p>
    <w:p w:rsidR="003444DD" w:rsidRPr="003444DD" w:rsidRDefault="00B560E1" w:rsidP="00B560E1">
      <w:pPr>
        <w:jc w:val="both"/>
        <w:rPr>
          <w:rFonts w:cs="Arial"/>
          <w:sz w:val="24"/>
        </w:rPr>
      </w:pPr>
      <w:r w:rsidRPr="007C6B94">
        <w:rPr>
          <w:rFonts w:cs="Arial"/>
          <w:sz w:val="20"/>
          <w:szCs w:val="20"/>
        </w:rPr>
        <w:t>Н</w:t>
      </w:r>
      <w:r w:rsidRPr="007C6B94">
        <w:rPr>
          <w:rFonts w:cs="Arial"/>
          <w:color w:val="000000"/>
          <w:sz w:val="20"/>
          <w:szCs w:val="20"/>
        </w:rPr>
        <w:t>ачало работ – 01 января 2018г., окончание работ – 30 сентября 2020г.</w:t>
      </w:r>
      <w:r w:rsidR="003444DD" w:rsidRPr="003444DD">
        <w:rPr>
          <w:rFonts w:cs="Arial"/>
          <w:color w:val="000000"/>
          <w:szCs w:val="22"/>
        </w:rPr>
        <w:t xml:space="preserve"> </w:t>
      </w:r>
    </w:p>
    <w:p w:rsidR="003444DD" w:rsidRPr="003444DD" w:rsidRDefault="003444DD" w:rsidP="003444DD">
      <w:pPr>
        <w:jc w:val="both"/>
        <w:rPr>
          <w:rFonts w:cs="Arial"/>
          <w:szCs w:val="22"/>
        </w:rPr>
      </w:pPr>
      <w:r w:rsidRPr="003444DD">
        <w:rPr>
          <w:rFonts w:cs="Arial"/>
          <w:b/>
          <w:szCs w:val="22"/>
        </w:rPr>
        <w:t>Условия оплаты</w:t>
      </w:r>
      <w:r w:rsidRPr="003444DD">
        <w:rPr>
          <w:rFonts w:cs="Arial"/>
          <w:szCs w:val="22"/>
        </w:rPr>
        <w:t xml:space="preserve">: </w:t>
      </w:r>
      <w:r w:rsidR="00B560E1" w:rsidRPr="007C6B94">
        <w:rPr>
          <w:rFonts w:cs="Arial"/>
          <w:sz w:val="20"/>
          <w:szCs w:val="20"/>
        </w:rPr>
        <w:t>по предоставленным подписанным актам выполненных работ и счетам–фактурам, с отсрочкой платежа 90 (девяносто) календарных дней.</w:t>
      </w:r>
    </w:p>
    <w:p w:rsidR="00B110B1" w:rsidRDefault="00B110B1" w:rsidP="00B110B1">
      <w:pPr>
        <w:autoSpaceDE w:val="0"/>
        <w:spacing w:after="120"/>
        <w:jc w:val="both"/>
        <w:rPr>
          <w:rFonts w:cs="Arial"/>
          <w:b/>
          <w:iCs/>
          <w:szCs w:val="22"/>
        </w:rPr>
      </w:pPr>
    </w:p>
    <w:p w:rsidR="003444DD" w:rsidRPr="003444DD" w:rsidRDefault="003444DD" w:rsidP="003444DD">
      <w:pPr>
        <w:autoSpaceDE w:val="0"/>
        <w:spacing w:after="120"/>
        <w:jc w:val="both"/>
        <w:rPr>
          <w:rFonts w:cs="Arial"/>
          <w:b/>
          <w:iCs/>
          <w:szCs w:val="22"/>
        </w:rPr>
      </w:pPr>
      <w:r w:rsidRPr="003444DD">
        <w:rPr>
          <w:rFonts w:cs="Arial"/>
          <w:b/>
          <w:iCs/>
          <w:szCs w:val="22"/>
        </w:rPr>
        <w:t>2. Основные требования к продукту.</w:t>
      </w:r>
    </w:p>
    <w:p w:rsidR="00B560E1" w:rsidRPr="007C6B94" w:rsidRDefault="00B560E1" w:rsidP="00B560E1">
      <w:pPr>
        <w:spacing w:before="0"/>
        <w:ind w:right="57" w:firstLine="567"/>
        <w:jc w:val="both"/>
        <w:rPr>
          <w:rFonts w:cs="Arial"/>
          <w:sz w:val="20"/>
          <w:szCs w:val="20"/>
        </w:rPr>
      </w:pPr>
      <w:r w:rsidRPr="007C6B94">
        <w:rPr>
          <w:rFonts w:cs="Arial"/>
          <w:sz w:val="20"/>
          <w:szCs w:val="20"/>
        </w:rPr>
        <w:t>Предмет договора:</w:t>
      </w:r>
    </w:p>
    <w:p w:rsidR="00B560E1" w:rsidRPr="004C0A5F" w:rsidRDefault="00B560E1" w:rsidP="00B560E1">
      <w:pPr>
        <w:spacing w:before="0"/>
        <w:ind w:right="57" w:firstLine="567"/>
        <w:jc w:val="both"/>
        <w:rPr>
          <w:rFonts w:cs="Arial"/>
          <w:sz w:val="20"/>
          <w:szCs w:val="20"/>
        </w:rPr>
      </w:pPr>
      <w:r w:rsidRPr="004C0A5F">
        <w:rPr>
          <w:rFonts w:cs="Arial"/>
          <w:sz w:val="20"/>
          <w:szCs w:val="20"/>
        </w:rPr>
        <w:t xml:space="preserve">Исполнитель принимает на себя обязательства </w:t>
      </w:r>
      <w:r w:rsidRPr="004C0A5F">
        <w:rPr>
          <w:rFonts w:cs="Arial"/>
          <w:sz w:val="20"/>
          <w:szCs w:val="20"/>
          <w:lang w:eastAsia="ar-SA"/>
        </w:rPr>
        <w:t>по сбору и транспортированию твердых коммунальных отходов (далее – «ТКО») образующихся на ОАО «Славнефть-ЯНОС».</w:t>
      </w:r>
    </w:p>
    <w:p w:rsidR="00B560E1" w:rsidRPr="004C0A5F" w:rsidRDefault="00B560E1" w:rsidP="00B560E1">
      <w:pPr>
        <w:spacing w:before="0"/>
        <w:ind w:firstLine="567"/>
        <w:jc w:val="both"/>
        <w:rPr>
          <w:rFonts w:cs="Arial"/>
          <w:sz w:val="20"/>
          <w:szCs w:val="20"/>
        </w:rPr>
      </w:pPr>
      <w:r w:rsidRPr="004C0A5F">
        <w:rPr>
          <w:rFonts w:cs="Arial"/>
          <w:sz w:val="20"/>
          <w:szCs w:val="20"/>
          <w:lang w:eastAsia="ar-SA"/>
        </w:rPr>
        <w:t>Объем и график выполнения работ, п</w:t>
      </w:r>
      <w:r w:rsidRPr="004C0A5F">
        <w:rPr>
          <w:rFonts w:cs="Arial"/>
          <w:sz w:val="20"/>
          <w:szCs w:val="20"/>
        </w:rPr>
        <w:t>еречень и адреса объектов по сбору и транспортированию ТКО, указаны в Приложение № 1 к требованию к предмету оферты.</w:t>
      </w:r>
    </w:p>
    <w:p w:rsidR="00B560E1" w:rsidRDefault="00B560E1" w:rsidP="00B560E1">
      <w:pPr>
        <w:spacing w:before="0"/>
        <w:ind w:firstLine="567"/>
        <w:jc w:val="both"/>
        <w:rPr>
          <w:rFonts w:cs="Arial"/>
          <w:sz w:val="20"/>
          <w:szCs w:val="20"/>
          <w:lang w:eastAsia="ar-SA"/>
        </w:rPr>
      </w:pPr>
      <w:r w:rsidRPr="004C0A5F">
        <w:rPr>
          <w:rFonts w:cs="Arial"/>
          <w:sz w:val="20"/>
          <w:szCs w:val="20"/>
          <w:lang w:eastAsia="ar-SA"/>
        </w:rPr>
        <w:t xml:space="preserve">Погрузка ТКО осуществляется в мусоровоз с верхней загрузкой. Вывоз ТКО с территории ОАО «Славнефть-ЯНОС» в будние и праздничные дни производится согласно </w:t>
      </w:r>
      <w:proofErr w:type="gramStart"/>
      <w:r w:rsidRPr="004C0A5F">
        <w:rPr>
          <w:rFonts w:cs="Arial"/>
          <w:sz w:val="20"/>
          <w:szCs w:val="20"/>
          <w:lang w:eastAsia="ar-SA"/>
        </w:rPr>
        <w:t>графиков</w:t>
      </w:r>
      <w:proofErr w:type="gramEnd"/>
      <w:r w:rsidRPr="004C0A5F">
        <w:rPr>
          <w:rFonts w:cs="Arial"/>
          <w:sz w:val="20"/>
          <w:szCs w:val="20"/>
          <w:lang w:eastAsia="ar-SA"/>
        </w:rPr>
        <w:t xml:space="preserve"> </w:t>
      </w:r>
      <w:r w:rsidRPr="004C0A5F">
        <w:rPr>
          <w:rFonts w:cs="Arial"/>
          <w:sz w:val="20"/>
          <w:szCs w:val="20"/>
        </w:rPr>
        <w:t>указан</w:t>
      </w:r>
      <w:r>
        <w:rPr>
          <w:rFonts w:cs="Arial"/>
          <w:sz w:val="20"/>
          <w:szCs w:val="20"/>
        </w:rPr>
        <w:t>н</w:t>
      </w:r>
      <w:r w:rsidRPr="004C0A5F">
        <w:rPr>
          <w:rFonts w:cs="Arial"/>
          <w:sz w:val="20"/>
          <w:szCs w:val="20"/>
        </w:rPr>
        <w:t>ы</w:t>
      </w:r>
      <w:r>
        <w:rPr>
          <w:rFonts w:cs="Arial"/>
          <w:sz w:val="20"/>
          <w:szCs w:val="20"/>
        </w:rPr>
        <w:t>х</w:t>
      </w:r>
      <w:r w:rsidRPr="004C0A5F">
        <w:rPr>
          <w:rFonts w:cs="Arial"/>
          <w:sz w:val="20"/>
          <w:szCs w:val="20"/>
        </w:rPr>
        <w:t xml:space="preserve"> в Приложение № 1 к требованию к предмету оферты</w:t>
      </w:r>
      <w:r>
        <w:rPr>
          <w:rFonts w:cs="Arial"/>
          <w:sz w:val="20"/>
          <w:szCs w:val="20"/>
        </w:rPr>
        <w:t>,</w:t>
      </w:r>
      <w:r w:rsidRPr="004C0A5F">
        <w:rPr>
          <w:rFonts w:cs="Arial"/>
          <w:sz w:val="20"/>
          <w:szCs w:val="20"/>
          <w:lang w:eastAsia="ar-SA"/>
        </w:rPr>
        <w:t xml:space="preserve"> по письменным заявкам Заказчика. Заявки передаются по электронной почте и дублируются посредством телефонной связи (форма </w:t>
      </w:r>
      <w:r w:rsidRPr="004C0A5F">
        <w:rPr>
          <w:rFonts w:cs="Arial"/>
          <w:sz w:val="20"/>
          <w:szCs w:val="20"/>
        </w:rPr>
        <w:t>в Приложени</w:t>
      </w:r>
      <w:r>
        <w:rPr>
          <w:rFonts w:cs="Arial"/>
          <w:sz w:val="20"/>
          <w:szCs w:val="20"/>
        </w:rPr>
        <w:t>и</w:t>
      </w:r>
      <w:r w:rsidRPr="004C0A5F">
        <w:rPr>
          <w:rFonts w:cs="Arial"/>
          <w:sz w:val="20"/>
          <w:szCs w:val="20"/>
        </w:rPr>
        <w:t xml:space="preserve"> № </w:t>
      </w:r>
      <w:r>
        <w:rPr>
          <w:rFonts w:cs="Arial"/>
          <w:sz w:val="20"/>
          <w:szCs w:val="20"/>
        </w:rPr>
        <w:t>2</w:t>
      </w:r>
      <w:r w:rsidRPr="004C0A5F">
        <w:rPr>
          <w:rFonts w:cs="Arial"/>
          <w:sz w:val="20"/>
          <w:szCs w:val="20"/>
        </w:rPr>
        <w:t xml:space="preserve"> к требованию к предмету оферты</w:t>
      </w:r>
      <w:r w:rsidRPr="004C0A5F">
        <w:rPr>
          <w:rFonts w:cs="Arial"/>
          <w:sz w:val="20"/>
          <w:szCs w:val="20"/>
          <w:lang w:eastAsia="ar-SA"/>
        </w:rPr>
        <w:t xml:space="preserve">). Адрес электронной почты Подрядчика </w:t>
      </w:r>
      <w:r>
        <w:rPr>
          <w:rFonts w:cs="Arial"/>
          <w:sz w:val="20"/>
          <w:szCs w:val="20"/>
          <w:lang w:eastAsia="ar-SA"/>
        </w:rPr>
        <w:t>должен быть указан</w:t>
      </w:r>
      <w:r w:rsidRPr="004C0A5F">
        <w:rPr>
          <w:rFonts w:cs="Arial"/>
          <w:sz w:val="20"/>
          <w:szCs w:val="20"/>
          <w:lang w:eastAsia="ar-SA"/>
        </w:rPr>
        <w:t xml:space="preserve"> в разделе 11 Договора «Адреса и реквизиты сторон». Работы по транспортировке партии отходов для размещения на полигоне ОАО «Скоково» выполняются в течение 1 (одних) суток после получения Подрядчиком заявки от Заказчика.</w:t>
      </w:r>
    </w:p>
    <w:p w:rsidR="00B560E1" w:rsidRDefault="00B560E1" w:rsidP="00B560E1">
      <w:pPr>
        <w:autoSpaceDE w:val="0"/>
        <w:spacing w:before="0"/>
        <w:ind w:firstLine="720"/>
        <w:jc w:val="both"/>
        <w:rPr>
          <w:rFonts w:cs="Arial"/>
          <w:bCs/>
          <w:sz w:val="20"/>
          <w:szCs w:val="20"/>
          <w:lang w:eastAsia="ar-SA"/>
        </w:rPr>
      </w:pPr>
      <w:r w:rsidRPr="004C0A5F">
        <w:rPr>
          <w:rFonts w:cs="Arial"/>
          <w:bCs/>
          <w:sz w:val="20"/>
          <w:szCs w:val="20"/>
          <w:lang w:eastAsia="ar-SA"/>
        </w:rPr>
        <w:t xml:space="preserve">Мусоровоз Подрядчика прибывает для взвешивания на весы Заказчика по адресу: </w:t>
      </w:r>
      <w:r w:rsidRPr="004C0A5F">
        <w:rPr>
          <w:rFonts w:cs="Arial"/>
          <w:sz w:val="20"/>
          <w:szCs w:val="20"/>
        </w:rPr>
        <w:t>г. Ярославль, улица Гагарина, 77</w:t>
      </w:r>
      <w:r w:rsidRPr="004C0A5F">
        <w:rPr>
          <w:rFonts w:cs="Arial"/>
          <w:bCs/>
          <w:sz w:val="20"/>
          <w:szCs w:val="20"/>
          <w:lang w:eastAsia="ar-SA"/>
        </w:rPr>
        <w:t>. После заполнения и уплотнения емкости для сбора и транспортирования ТКО Подрядчик повторно направляется на взвешивание. Квитанции с весов Подрядчик сдает ответственному лицу Заказчика и получает акт сдачи (передачи) отходов на полигон ОАО «Скоково»</w:t>
      </w:r>
      <w:r>
        <w:rPr>
          <w:rFonts w:cs="Arial"/>
          <w:bCs/>
          <w:sz w:val="20"/>
          <w:szCs w:val="20"/>
          <w:lang w:eastAsia="ar-SA"/>
        </w:rPr>
        <w:t>.</w:t>
      </w:r>
    </w:p>
    <w:p w:rsidR="003444DD" w:rsidRDefault="00B560E1" w:rsidP="00B560E1">
      <w:pPr>
        <w:spacing w:before="0"/>
        <w:ind w:right="57" w:firstLine="567"/>
        <w:jc w:val="both"/>
        <w:rPr>
          <w:rFonts w:cs="Arial"/>
          <w:szCs w:val="22"/>
        </w:rPr>
      </w:pPr>
      <w:r w:rsidRPr="004C0A5F">
        <w:rPr>
          <w:rFonts w:cs="Arial"/>
          <w:bCs/>
          <w:sz w:val="20"/>
          <w:szCs w:val="20"/>
          <w:lang w:eastAsia="ar-SA"/>
        </w:rPr>
        <w:t>Размещение ТКО на полигоне ОАО «Скоково</w:t>
      </w:r>
      <w:r>
        <w:rPr>
          <w:rFonts w:cs="Arial"/>
          <w:bCs/>
          <w:sz w:val="20"/>
          <w:szCs w:val="20"/>
          <w:lang w:eastAsia="ar-SA"/>
        </w:rPr>
        <w:t>»</w:t>
      </w:r>
      <w:r w:rsidRPr="004C0A5F">
        <w:rPr>
          <w:rFonts w:cs="Arial"/>
          <w:bCs/>
          <w:sz w:val="20"/>
          <w:szCs w:val="20"/>
          <w:lang w:eastAsia="ar-SA"/>
        </w:rPr>
        <w:t xml:space="preserve"> осуществляется за счет средств Заказчика</w:t>
      </w:r>
      <w:r>
        <w:rPr>
          <w:rFonts w:cs="Arial"/>
          <w:bCs/>
          <w:sz w:val="20"/>
          <w:szCs w:val="20"/>
          <w:lang w:eastAsia="ar-SA"/>
        </w:rPr>
        <w:t>.</w:t>
      </w:r>
    </w:p>
    <w:p w:rsidR="0067539D" w:rsidRPr="003444DD" w:rsidRDefault="0067539D" w:rsidP="0067539D">
      <w:pPr>
        <w:spacing w:before="0"/>
        <w:ind w:right="57" w:firstLine="567"/>
        <w:jc w:val="both"/>
        <w:rPr>
          <w:rFonts w:cs="Arial"/>
          <w:szCs w:val="22"/>
        </w:rPr>
      </w:pPr>
    </w:p>
    <w:p w:rsidR="00EF1336" w:rsidRDefault="00EF1336" w:rsidP="0076276E">
      <w:pPr>
        <w:autoSpaceDE w:val="0"/>
        <w:spacing w:after="120"/>
        <w:jc w:val="both"/>
        <w:rPr>
          <w:rFonts w:cs="Arial"/>
          <w:b/>
          <w:iCs/>
          <w:szCs w:val="22"/>
        </w:rPr>
      </w:pPr>
      <w:r w:rsidRPr="004C70B0">
        <w:rPr>
          <w:rFonts w:cs="Arial"/>
          <w:b/>
          <w:iCs/>
          <w:szCs w:val="22"/>
        </w:rPr>
        <w:t>3. Основные требования к Контрагенту.</w:t>
      </w:r>
    </w:p>
    <w:tbl>
      <w:tblPr>
        <w:tblW w:w="10314" w:type="dxa"/>
        <w:tblLayout w:type="fixed"/>
        <w:tblLook w:val="04A0" w:firstRow="1" w:lastRow="0" w:firstColumn="1" w:lastColumn="0" w:noHBand="0" w:noVBand="1"/>
      </w:tblPr>
      <w:tblGrid>
        <w:gridCol w:w="724"/>
        <w:gridCol w:w="3612"/>
        <w:gridCol w:w="3260"/>
        <w:gridCol w:w="1134"/>
        <w:gridCol w:w="1584"/>
      </w:tblGrid>
      <w:tr w:rsidR="004D0350" w:rsidRPr="004D0350" w:rsidTr="00A62F47">
        <w:trPr>
          <w:trHeight w:val="654"/>
        </w:trPr>
        <w:tc>
          <w:tcPr>
            <w:tcW w:w="72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D0350" w:rsidRPr="004D0350" w:rsidRDefault="004D0350" w:rsidP="003C4A69">
            <w:pPr>
              <w:spacing w:before="0"/>
              <w:rPr>
                <w:rFonts w:cs="Arial"/>
                <w:b/>
                <w:bCs/>
                <w:sz w:val="20"/>
                <w:szCs w:val="20"/>
              </w:rPr>
            </w:pPr>
            <w:r w:rsidRPr="004D0350">
              <w:rPr>
                <w:rFonts w:cs="Arial"/>
                <w:b/>
                <w:bCs/>
                <w:sz w:val="20"/>
                <w:szCs w:val="20"/>
              </w:rPr>
              <w:t>№ п/п</w:t>
            </w:r>
          </w:p>
        </w:tc>
        <w:tc>
          <w:tcPr>
            <w:tcW w:w="3612" w:type="dxa"/>
            <w:tcBorders>
              <w:top w:val="single" w:sz="4" w:space="0" w:color="auto"/>
              <w:left w:val="nil"/>
              <w:bottom w:val="single" w:sz="4" w:space="0" w:color="auto"/>
              <w:right w:val="single" w:sz="4" w:space="0" w:color="auto"/>
            </w:tcBorders>
            <w:shd w:val="clear" w:color="000000" w:fill="D9D9D9"/>
            <w:vAlign w:val="center"/>
            <w:hideMark/>
          </w:tcPr>
          <w:p w:rsidR="004D0350" w:rsidRPr="004D0350" w:rsidRDefault="004D0350" w:rsidP="003C4A69">
            <w:pPr>
              <w:rPr>
                <w:rFonts w:cs="Arial"/>
                <w:b/>
                <w:bCs/>
                <w:sz w:val="20"/>
                <w:szCs w:val="20"/>
              </w:rPr>
            </w:pPr>
            <w:r w:rsidRPr="004D0350">
              <w:rPr>
                <w:rFonts w:cs="Arial"/>
                <w:b/>
                <w:bCs/>
                <w:sz w:val="20"/>
                <w:szCs w:val="20"/>
              </w:rPr>
              <w:t xml:space="preserve">Требование </w:t>
            </w:r>
            <w:r w:rsidRPr="004D0350">
              <w:rPr>
                <w:rFonts w:cs="Arial"/>
                <w:b/>
                <w:bCs/>
                <w:sz w:val="20"/>
                <w:szCs w:val="20"/>
              </w:rPr>
              <w:br/>
              <w:t>(параметр оценки)</w:t>
            </w:r>
          </w:p>
        </w:tc>
        <w:tc>
          <w:tcPr>
            <w:tcW w:w="3260" w:type="dxa"/>
            <w:tcBorders>
              <w:top w:val="single" w:sz="4" w:space="0" w:color="auto"/>
              <w:left w:val="nil"/>
              <w:bottom w:val="single" w:sz="4" w:space="0" w:color="auto"/>
              <w:right w:val="single" w:sz="4" w:space="0" w:color="auto"/>
            </w:tcBorders>
            <w:shd w:val="clear" w:color="000000" w:fill="D9D9D9"/>
            <w:vAlign w:val="center"/>
            <w:hideMark/>
          </w:tcPr>
          <w:p w:rsidR="004D0350" w:rsidRPr="004D0350" w:rsidRDefault="004D0350" w:rsidP="003C4A69">
            <w:pPr>
              <w:spacing w:before="0"/>
              <w:rPr>
                <w:rFonts w:cs="Arial"/>
                <w:b/>
                <w:bCs/>
                <w:sz w:val="20"/>
                <w:szCs w:val="20"/>
              </w:rPr>
            </w:pPr>
            <w:r w:rsidRPr="004D0350">
              <w:rPr>
                <w:rFonts w:cs="Arial"/>
                <w:b/>
                <w:bCs/>
                <w:sz w:val="20"/>
                <w:szCs w:val="20"/>
              </w:rPr>
              <w:t>Документы, подтверждающие соответствия требованию</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rsidR="004D0350" w:rsidRPr="004D0350" w:rsidRDefault="004D0350" w:rsidP="003C4A69">
            <w:pPr>
              <w:spacing w:before="0"/>
              <w:rPr>
                <w:rFonts w:cs="Arial"/>
                <w:b/>
                <w:bCs/>
                <w:sz w:val="20"/>
                <w:szCs w:val="20"/>
              </w:rPr>
            </w:pPr>
            <w:r w:rsidRPr="004D0350">
              <w:rPr>
                <w:rFonts w:cs="Arial"/>
                <w:b/>
                <w:bCs/>
                <w:sz w:val="20"/>
                <w:szCs w:val="20"/>
              </w:rPr>
              <w:t>Ед. изм.</w:t>
            </w:r>
          </w:p>
        </w:tc>
        <w:tc>
          <w:tcPr>
            <w:tcW w:w="1584" w:type="dxa"/>
            <w:tcBorders>
              <w:top w:val="single" w:sz="4" w:space="0" w:color="auto"/>
              <w:left w:val="nil"/>
              <w:bottom w:val="single" w:sz="4" w:space="0" w:color="auto"/>
              <w:right w:val="single" w:sz="4" w:space="0" w:color="auto"/>
            </w:tcBorders>
            <w:shd w:val="clear" w:color="000000" w:fill="D9D9D9"/>
            <w:vAlign w:val="center"/>
            <w:hideMark/>
          </w:tcPr>
          <w:p w:rsidR="004D0350" w:rsidRPr="004D0350" w:rsidRDefault="004D0350" w:rsidP="004D0350">
            <w:pPr>
              <w:spacing w:before="0"/>
              <w:rPr>
                <w:rFonts w:cs="Arial"/>
                <w:b/>
                <w:bCs/>
                <w:sz w:val="20"/>
                <w:szCs w:val="20"/>
              </w:rPr>
            </w:pPr>
            <w:r w:rsidRPr="004D0350">
              <w:rPr>
                <w:rFonts w:cs="Arial"/>
                <w:b/>
                <w:bCs/>
                <w:sz w:val="20"/>
                <w:szCs w:val="20"/>
              </w:rPr>
              <w:t>Условия соответствия</w:t>
            </w:r>
          </w:p>
        </w:tc>
      </w:tr>
      <w:tr w:rsidR="004D0350" w:rsidRPr="004D0350" w:rsidTr="00A62F47">
        <w:trPr>
          <w:trHeight w:val="291"/>
        </w:trPr>
        <w:tc>
          <w:tcPr>
            <w:tcW w:w="1031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D0350" w:rsidRPr="004D0350" w:rsidRDefault="00A62F47" w:rsidP="00447B4A">
            <w:pPr>
              <w:spacing w:before="0"/>
              <w:rPr>
                <w:rFonts w:cs="Arial"/>
                <w:b/>
                <w:bCs/>
                <w:sz w:val="20"/>
                <w:szCs w:val="20"/>
              </w:rPr>
            </w:pPr>
            <w:r>
              <w:rPr>
                <w:rFonts w:cs="Arial"/>
                <w:b/>
                <w:bCs/>
                <w:sz w:val="20"/>
                <w:szCs w:val="20"/>
              </w:rPr>
              <w:t>1</w:t>
            </w:r>
            <w:r w:rsidR="004D0350" w:rsidRPr="004D0350">
              <w:rPr>
                <w:rFonts w:cs="Arial"/>
                <w:b/>
                <w:bCs/>
                <w:sz w:val="20"/>
                <w:szCs w:val="20"/>
              </w:rPr>
              <w:t xml:space="preserve">. </w:t>
            </w:r>
            <w:r w:rsidR="00B560E1" w:rsidRPr="00B560E1">
              <w:rPr>
                <w:b/>
                <w:sz w:val="20"/>
                <w:szCs w:val="20"/>
              </w:rPr>
              <w:t>Общие требования</w:t>
            </w:r>
          </w:p>
        </w:tc>
      </w:tr>
      <w:tr w:rsidR="00B560E1" w:rsidRPr="004D0350" w:rsidTr="00447B4A">
        <w:trPr>
          <w:trHeight w:val="168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60E1" w:rsidRPr="004D0350" w:rsidRDefault="00B560E1" w:rsidP="003C4A69">
            <w:pPr>
              <w:spacing w:before="0"/>
              <w:rPr>
                <w:sz w:val="20"/>
                <w:szCs w:val="20"/>
              </w:rPr>
            </w:pPr>
            <w:r>
              <w:rPr>
                <w:sz w:val="20"/>
                <w:szCs w:val="20"/>
              </w:rPr>
              <w:t>1</w:t>
            </w:r>
            <w:r w:rsidRPr="004D0350">
              <w:rPr>
                <w:sz w:val="20"/>
                <w:szCs w:val="20"/>
              </w:rPr>
              <w:t>.1.</w:t>
            </w:r>
          </w:p>
        </w:tc>
        <w:tc>
          <w:tcPr>
            <w:tcW w:w="3612" w:type="dxa"/>
            <w:tcBorders>
              <w:top w:val="single" w:sz="4" w:space="0" w:color="auto"/>
              <w:left w:val="nil"/>
              <w:bottom w:val="single" w:sz="4" w:space="0" w:color="auto"/>
              <w:right w:val="single" w:sz="4" w:space="0" w:color="auto"/>
            </w:tcBorders>
            <w:shd w:val="clear" w:color="auto" w:fill="auto"/>
            <w:vAlign w:val="center"/>
          </w:tcPr>
          <w:p w:rsidR="00B560E1" w:rsidRPr="006E4888" w:rsidRDefault="00B560E1" w:rsidP="001B2329">
            <w:pPr>
              <w:spacing w:before="0"/>
              <w:jc w:val="both"/>
              <w:rPr>
                <w:rFonts w:cs="Arial"/>
                <w:szCs w:val="22"/>
              </w:rPr>
            </w:pPr>
            <w:r w:rsidRPr="006E4888">
              <w:rPr>
                <w:rFonts w:cs="Arial"/>
                <w:szCs w:val="22"/>
              </w:rPr>
              <w:t xml:space="preserve">Наличие действующей лицензии на сбор и транспортирование отходов </w:t>
            </w:r>
            <w:r w:rsidRPr="006E4888">
              <w:rPr>
                <w:rFonts w:cs="Arial"/>
                <w:szCs w:val="22"/>
                <w:lang w:val="en-US"/>
              </w:rPr>
              <w:t>IV</w:t>
            </w:r>
            <w:r w:rsidRPr="006E4888">
              <w:rPr>
                <w:rFonts w:cs="Arial"/>
                <w:szCs w:val="22"/>
              </w:rPr>
              <w:t xml:space="preserve"> класса опасности, в том числе:</w:t>
            </w:r>
          </w:p>
          <w:p w:rsidR="00B560E1" w:rsidRPr="006E4888" w:rsidRDefault="00B560E1" w:rsidP="00B560E1">
            <w:pPr>
              <w:pStyle w:val="af2"/>
              <w:numPr>
                <w:ilvl w:val="0"/>
                <w:numId w:val="22"/>
              </w:numPr>
              <w:ind w:left="19" w:firstLine="8"/>
              <w:jc w:val="both"/>
              <w:rPr>
                <w:rFonts w:ascii="Arial" w:hAnsi="Arial" w:cs="Arial"/>
                <w:b w:val="0"/>
                <w:sz w:val="22"/>
                <w:szCs w:val="22"/>
              </w:rPr>
            </w:pPr>
            <w:r w:rsidRPr="006E4888">
              <w:rPr>
                <w:rFonts w:ascii="Arial" w:hAnsi="Arial" w:cs="Arial"/>
                <w:b w:val="0"/>
                <w:sz w:val="22"/>
                <w:szCs w:val="22"/>
              </w:rPr>
              <w:t>Мусор от офисных и бытовых помещений организаций несортированный (исключая крупногабаритный) (код по ФККО 73310001724).</w:t>
            </w:r>
          </w:p>
          <w:p w:rsidR="00B560E1" w:rsidRPr="006E4888" w:rsidRDefault="00B560E1" w:rsidP="00B560E1">
            <w:pPr>
              <w:pStyle w:val="af2"/>
              <w:numPr>
                <w:ilvl w:val="0"/>
                <w:numId w:val="22"/>
              </w:numPr>
              <w:ind w:left="19" w:firstLine="8"/>
              <w:jc w:val="both"/>
              <w:rPr>
                <w:rFonts w:ascii="Arial" w:hAnsi="Arial" w:cs="Arial"/>
              </w:rPr>
            </w:pPr>
            <w:r w:rsidRPr="006E4888">
              <w:rPr>
                <w:rFonts w:ascii="Arial" w:hAnsi="Arial" w:cs="Arial"/>
                <w:b w:val="0"/>
                <w:sz w:val="22"/>
                <w:szCs w:val="22"/>
              </w:rPr>
              <w:t>Смет с территории предприятия малоопасный (код по ФККО 73339001714).</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B560E1" w:rsidRPr="00643271" w:rsidRDefault="00B560E1" w:rsidP="001B2329">
            <w:pPr>
              <w:spacing w:before="0"/>
              <w:rPr>
                <w:rFonts w:cs="Arial"/>
              </w:rPr>
            </w:pPr>
            <w:r>
              <w:rPr>
                <w:rFonts w:cs="Arial"/>
                <w:szCs w:val="22"/>
              </w:rPr>
              <w:t xml:space="preserve">Копия лицензии, заверенная печатью организации </w:t>
            </w:r>
          </w:p>
        </w:tc>
        <w:tc>
          <w:tcPr>
            <w:tcW w:w="1134" w:type="dxa"/>
            <w:tcBorders>
              <w:top w:val="single" w:sz="4" w:space="0" w:color="auto"/>
              <w:left w:val="nil"/>
              <w:bottom w:val="single" w:sz="4" w:space="0" w:color="auto"/>
              <w:right w:val="single" w:sz="4" w:space="0" w:color="auto"/>
            </w:tcBorders>
            <w:shd w:val="clear" w:color="auto" w:fill="auto"/>
            <w:vAlign w:val="center"/>
          </w:tcPr>
          <w:p w:rsidR="00B560E1" w:rsidRPr="003A6201" w:rsidRDefault="00B560E1" w:rsidP="001B2329">
            <w:pPr>
              <w:spacing w:before="0"/>
            </w:pPr>
            <w:r w:rsidRPr="003A6201">
              <w:rPr>
                <w:szCs w:val="22"/>
              </w:rPr>
              <w:t>да/нет</w:t>
            </w:r>
          </w:p>
        </w:tc>
        <w:tc>
          <w:tcPr>
            <w:tcW w:w="1584" w:type="dxa"/>
            <w:tcBorders>
              <w:top w:val="single" w:sz="4" w:space="0" w:color="auto"/>
              <w:left w:val="nil"/>
              <w:bottom w:val="single" w:sz="4" w:space="0" w:color="auto"/>
              <w:right w:val="single" w:sz="4" w:space="0" w:color="auto"/>
            </w:tcBorders>
            <w:shd w:val="clear" w:color="auto" w:fill="auto"/>
            <w:vAlign w:val="center"/>
          </w:tcPr>
          <w:p w:rsidR="00B560E1" w:rsidRPr="003A6201" w:rsidRDefault="00B560E1" w:rsidP="001B2329">
            <w:pPr>
              <w:spacing w:before="0"/>
            </w:pPr>
            <w:r w:rsidRPr="003A6201">
              <w:rPr>
                <w:szCs w:val="22"/>
              </w:rPr>
              <w:t xml:space="preserve">да </w:t>
            </w:r>
          </w:p>
        </w:tc>
      </w:tr>
      <w:tr w:rsidR="00B560E1" w:rsidRPr="004D0350" w:rsidTr="00DE304A">
        <w:trPr>
          <w:trHeight w:val="457"/>
        </w:trPr>
        <w:tc>
          <w:tcPr>
            <w:tcW w:w="1031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560E1" w:rsidRPr="003A6201" w:rsidRDefault="00B560E1" w:rsidP="001B2329">
            <w:pPr>
              <w:spacing w:before="0"/>
              <w:rPr>
                <w:szCs w:val="22"/>
              </w:rPr>
            </w:pPr>
            <w:r>
              <w:rPr>
                <w:rFonts w:cs="Arial"/>
                <w:b/>
                <w:bCs/>
                <w:sz w:val="20"/>
                <w:szCs w:val="20"/>
              </w:rPr>
              <w:t>2</w:t>
            </w:r>
            <w:r w:rsidRPr="004D0350">
              <w:rPr>
                <w:rFonts w:cs="Arial"/>
                <w:b/>
                <w:bCs/>
                <w:sz w:val="20"/>
                <w:szCs w:val="20"/>
              </w:rPr>
              <w:t>. Требование о наличии финансовых ресурсов</w:t>
            </w:r>
          </w:p>
        </w:tc>
      </w:tr>
      <w:tr w:rsidR="00DE304A" w:rsidRPr="004D0350" w:rsidTr="00447B4A">
        <w:trPr>
          <w:trHeight w:val="168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E304A" w:rsidRDefault="00DE304A" w:rsidP="001B2329">
            <w:pPr>
              <w:spacing w:before="0"/>
              <w:rPr>
                <w:szCs w:val="22"/>
              </w:rPr>
            </w:pPr>
            <w:r>
              <w:rPr>
                <w:szCs w:val="22"/>
              </w:rPr>
              <w:lastRenderedPageBreak/>
              <w:t>2.1.</w:t>
            </w:r>
          </w:p>
        </w:tc>
        <w:tc>
          <w:tcPr>
            <w:tcW w:w="3612" w:type="dxa"/>
            <w:tcBorders>
              <w:top w:val="single" w:sz="4" w:space="0" w:color="auto"/>
              <w:left w:val="nil"/>
              <w:bottom w:val="single" w:sz="4" w:space="0" w:color="auto"/>
              <w:right w:val="single" w:sz="4" w:space="0" w:color="auto"/>
            </w:tcBorders>
            <w:shd w:val="clear" w:color="auto" w:fill="auto"/>
            <w:vAlign w:val="center"/>
          </w:tcPr>
          <w:p w:rsidR="00DE304A" w:rsidRPr="0058427C" w:rsidRDefault="00DE304A" w:rsidP="001B2329">
            <w:pPr>
              <w:spacing w:before="0"/>
              <w:jc w:val="both"/>
            </w:pPr>
            <w:r w:rsidRPr="0058427C">
              <w:rPr>
                <w:szCs w:val="22"/>
              </w:rPr>
              <w:t xml:space="preserve">Среднегодовой объем </w:t>
            </w:r>
            <w:r>
              <w:rPr>
                <w:szCs w:val="22"/>
              </w:rPr>
              <w:t>выполняемых работ</w:t>
            </w:r>
            <w:r w:rsidRPr="0058427C">
              <w:rPr>
                <w:szCs w:val="22"/>
              </w:rPr>
              <w:t xml:space="preserve"> за последние 3 года должен быть не менее стоимости работ по договору</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DE304A" w:rsidRPr="003A6201" w:rsidRDefault="00DE304A" w:rsidP="001B2329">
            <w:pPr>
              <w:spacing w:before="0"/>
            </w:pPr>
            <w:r w:rsidRPr="003A6201">
              <w:rPr>
                <w:szCs w:val="22"/>
              </w:rPr>
              <w:t xml:space="preserve">Справка за подписью руководителя предприятия с указанием перечня договоров с организациями-заказчиками, </w:t>
            </w:r>
            <w:r>
              <w:rPr>
                <w:szCs w:val="22"/>
              </w:rPr>
              <w:t>общей суммы договоров в год,</w:t>
            </w:r>
            <w:r w:rsidRPr="003A6201">
              <w:rPr>
                <w:szCs w:val="22"/>
              </w:rPr>
              <w:t xml:space="preserve"> периода выполнения работ</w:t>
            </w:r>
          </w:p>
        </w:tc>
        <w:tc>
          <w:tcPr>
            <w:tcW w:w="1134" w:type="dxa"/>
            <w:tcBorders>
              <w:top w:val="single" w:sz="4" w:space="0" w:color="auto"/>
              <w:left w:val="nil"/>
              <w:bottom w:val="single" w:sz="4" w:space="0" w:color="auto"/>
              <w:right w:val="single" w:sz="4" w:space="0" w:color="auto"/>
            </w:tcBorders>
            <w:shd w:val="clear" w:color="auto" w:fill="auto"/>
            <w:vAlign w:val="center"/>
          </w:tcPr>
          <w:p w:rsidR="00DE304A" w:rsidRPr="003A6201" w:rsidRDefault="00DE304A" w:rsidP="001B2329">
            <w:pPr>
              <w:spacing w:before="0"/>
            </w:pPr>
            <w:r w:rsidRPr="003A6201">
              <w:rPr>
                <w:szCs w:val="22"/>
              </w:rPr>
              <w:t>руб.</w:t>
            </w:r>
          </w:p>
        </w:tc>
        <w:tc>
          <w:tcPr>
            <w:tcW w:w="1584" w:type="dxa"/>
            <w:tcBorders>
              <w:top w:val="single" w:sz="4" w:space="0" w:color="auto"/>
              <w:left w:val="nil"/>
              <w:bottom w:val="single" w:sz="4" w:space="0" w:color="auto"/>
              <w:right w:val="single" w:sz="4" w:space="0" w:color="auto"/>
            </w:tcBorders>
            <w:shd w:val="clear" w:color="auto" w:fill="auto"/>
            <w:vAlign w:val="center"/>
          </w:tcPr>
          <w:p w:rsidR="00DE304A" w:rsidRPr="003A6201" w:rsidRDefault="00DE304A" w:rsidP="001B2329">
            <w:pPr>
              <w:spacing w:before="0"/>
            </w:pPr>
            <w:r>
              <w:rPr>
                <w:szCs w:val="22"/>
              </w:rPr>
              <w:t>1700 тыс</w:t>
            </w:r>
            <w:r w:rsidRPr="003A6201">
              <w:rPr>
                <w:szCs w:val="22"/>
              </w:rPr>
              <w:t>. руб. без НДС и более</w:t>
            </w:r>
          </w:p>
        </w:tc>
      </w:tr>
      <w:tr w:rsidR="00447B4A" w:rsidRPr="004D0350" w:rsidTr="00A62F47">
        <w:trPr>
          <w:trHeight w:val="406"/>
        </w:trPr>
        <w:tc>
          <w:tcPr>
            <w:tcW w:w="1031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47B4A" w:rsidRPr="004D0350" w:rsidRDefault="00DE304A" w:rsidP="00447B4A">
            <w:pPr>
              <w:spacing w:before="0"/>
              <w:rPr>
                <w:rFonts w:cs="Arial"/>
                <w:b/>
                <w:bCs/>
                <w:sz w:val="20"/>
                <w:szCs w:val="20"/>
              </w:rPr>
            </w:pPr>
            <w:r>
              <w:rPr>
                <w:rFonts w:cs="Arial"/>
                <w:b/>
                <w:bCs/>
                <w:szCs w:val="22"/>
              </w:rPr>
              <w:t>3</w:t>
            </w:r>
            <w:r w:rsidRPr="0058427C">
              <w:rPr>
                <w:rFonts w:cs="Arial"/>
                <w:b/>
                <w:bCs/>
                <w:szCs w:val="22"/>
              </w:rPr>
              <w:t xml:space="preserve">. Опыт </w:t>
            </w:r>
            <w:r>
              <w:rPr>
                <w:rFonts w:cs="Arial"/>
                <w:b/>
                <w:bCs/>
                <w:szCs w:val="22"/>
              </w:rPr>
              <w:t>оказания услуг</w:t>
            </w:r>
          </w:p>
        </w:tc>
      </w:tr>
      <w:tr w:rsidR="00DE304A" w:rsidRPr="004D0350" w:rsidTr="00447B4A">
        <w:trPr>
          <w:trHeight w:val="1124"/>
        </w:trPr>
        <w:tc>
          <w:tcPr>
            <w:tcW w:w="724" w:type="dxa"/>
            <w:tcBorders>
              <w:top w:val="nil"/>
              <w:left w:val="single" w:sz="4" w:space="0" w:color="auto"/>
              <w:bottom w:val="single" w:sz="4" w:space="0" w:color="auto"/>
              <w:right w:val="single" w:sz="4" w:space="0" w:color="auto"/>
            </w:tcBorders>
            <w:shd w:val="clear" w:color="auto" w:fill="auto"/>
            <w:vAlign w:val="center"/>
          </w:tcPr>
          <w:p w:rsidR="00DE304A" w:rsidRDefault="00DE304A" w:rsidP="000271A5">
            <w:pPr>
              <w:spacing w:before="0"/>
            </w:pPr>
            <w:r>
              <w:t>3.1.</w:t>
            </w:r>
          </w:p>
        </w:tc>
        <w:tc>
          <w:tcPr>
            <w:tcW w:w="3612" w:type="dxa"/>
            <w:tcBorders>
              <w:top w:val="nil"/>
              <w:left w:val="nil"/>
              <w:bottom w:val="single" w:sz="4" w:space="0" w:color="auto"/>
              <w:right w:val="single" w:sz="4" w:space="0" w:color="auto"/>
            </w:tcBorders>
            <w:shd w:val="clear" w:color="auto" w:fill="auto"/>
            <w:vAlign w:val="center"/>
          </w:tcPr>
          <w:p w:rsidR="00DE304A" w:rsidRPr="00E91A6B" w:rsidRDefault="00DE304A" w:rsidP="000271A5">
            <w:pPr>
              <w:spacing w:before="0"/>
            </w:pPr>
            <w:r w:rsidRPr="00E91A6B">
              <w:rPr>
                <w:szCs w:val="22"/>
              </w:rPr>
              <w:t xml:space="preserve">Наличие опыта </w:t>
            </w:r>
            <w:r>
              <w:rPr>
                <w:szCs w:val="22"/>
              </w:rPr>
              <w:t>выполнения работ</w:t>
            </w:r>
            <w:r w:rsidRPr="00E91A6B">
              <w:rPr>
                <w:szCs w:val="22"/>
              </w:rPr>
              <w:t xml:space="preserve"> по </w:t>
            </w:r>
            <w:r>
              <w:rPr>
                <w:szCs w:val="22"/>
              </w:rPr>
              <w:t>вывозу твёрдых коммунальных отходов (далее – ТКО)</w:t>
            </w:r>
          </w:p>
        </w:tc>
        <w:tc>
          <w:tcPr>
            <w:tcW w:w="3260" w:type="dxa"/>
            <w:tcBorders>
              <w:top w:val="nil"/>
              <w:left w:val="nil"/>
              <w:bottom w:val="single" w:sz="4" w:space="0" w:color="auto"/>
              <w:right w:val="single" w:sz="4" w:space="0" w:color="auto"/>
            </w:tcBorders>
            <w:shd w:val="clear" w:color="auto" w:fill="auto"/>
            <w:vAlign w:val="center"/>
          </w:tcPr>
          <w:p w:rsidR="00DE304A" w:rsidRPr="003A6201" w:rsidRDefault="00DE304A" w:rsidP="000271A5">
            <w:pPr>
              <w:spacing w:before="0"/>
            </w:pPr>
            <w:r w:rsidRPr="003A6201">
              <w:rPr>
                <w:szCs w:val="22"/>
              </w:rPr>
              <w:t>Справка за подписью руководителя предприятия с указанием перечня договоров с организациями-заказчиками, периода выполнения работ</w:t>
            </w:r>
          </w:p>
        </w:tc>
        <w:tc>
          <w:tcPr>
            <w:tcW w:w="1134" w:type="dxa"/>
            <w:tcBorders>
              <w:top w:val="nil"/>
              <w:left w:val="nil"/>
              <w:bottom w:val="single" w:sz="4" w:space="0" w:color="auto"/>
              <w:right w:val="single" w:sz="4" w:space="0" w:color="auto"/>
            </w:tcBorders>
            <w:shd w:val="clear" w:color="auto" w:fill="auto"/>
            <w:vAlign w:val="center"/>
          </w:tcPr>
          <w:p w:rsidR="00DE304A" w:rsidRPr="003A6201" w:rsidRDefault="00DE304A" w:rsidP="000271A5">
            <w:pPr>
              <w:spacing w:before="0"/>
            </w:pPr>
            <w:r w:rsidRPr="003A6201">
              <w:rPr>
                <w:szCs w:val="22"/>
              </w:rPr>
              <w:t>лет</w:t>
            </w:r>
          </w:p>
        </w:tc>
        <w:tc>
          <w:tcPr>
            <w:tcW w:w="1584" w:type="dxa"/>
            <w:tcBorders>
              <w:top w:val="nil"/>
              <w:left w:val="nil"/>
              <w:bottom w:val="single" w:sz="4" w:space="0" w:color="auto"/>
              <w:right w:val="single" w:sz="4" w:space="0" w:color="auto"/>
            </w:tcBorders>
            <w:shd w:val="clear" w:color="auto" w:fill="auto"/>
            <w:vAlign w:val="center"/>
          </w:tcPr>
          <w:p w:rsidR="00DE304A" w:rsidRPr="00730DAA" w:rsidRDefault="00DE304A" w:rsidP="000271A5">
            <w:pPr>
              <w:spacing w:before="0"/>
              <w:rPr>
                <w:rFonts w:ascii="Times New Roman" w:hAnsi="Times New Roman"/>
              </w:rPr>
            </w:pPr>
            <w:r w:rsidRPr="003A6201">
              <w:rPr>
                <w:szCs w:val="22"/>
              </w:rPr>
              <w:t>3 и более</w:t>
            </w:r>
            <w:r w:rsidRPr="00730DAA">
              <w:rPr>
                <w:rFonts w:ascii="Times New Roman" w:hAnsi="Times New Roman"/>
                <w:szCs w:val="22"/>
              </w:rPr>
              <w:t xml:space="preserve"> </w:t>
            </w:r>
          </w:p>
        </w:tc>
      </w:tr>
      <w:tr w:rsidR="00DE304A" w:rsidRPr="004D0350" w:rsidTr="00DE304A">
        <w:trPr>
          <w:trHeight w:val="517"/>
        </w:trPr>
        <w:tc>
          <w:tcPr>
            <w:tcW w:w="10314" w:type="dxa"/>
            <w:gridSpan w:val="5"/>
            <w:tcBorders>
              <w:top w:val="nil"/>
              <w:left w:val="single" w:sz="4" w:space="0" w:color="auto"/>
              <w:bottom w:val="single" w:sz="4" w:space="0" w:color="auto"/>
              <w:right w:val="single" w:sz="4" w:space="0" w:color="auto"/>
            </w:tcBorders>
            <w:shd w:val="clear" w:color="auto" w:fill="D9D9D9" w:themeFill="background1" w:themeFillShade="D9"/>
            <w:vAlign w:val="center"/>
          </w:tcPr>
          <w:p w:rsidR="00DE304A" w:rsidRPr="003A6201" w:rsidRDefault="00DE304A" w:rsidP="001B2329">
            <w:pPr>
              <w:spacing w:before="0"/>
              <w:rPr>
                <w:szCs w:val="22"/>
              </w:rPr>
            </w:pPr>
            <w:r>
              <w:rPr>
                <w:rFonts w:cs="Arial"/>
                <w:b/>
                <w:bCs/>
                <w:szCs w:val="22"/>
              </w:rPr>
              <w:t>4</w:t>
            </w:r>
            <w:r w:rsidRPr="0058427C">
              <w:rPr>
                <w:rFonts w:cs="Arial"/>
                <w:b/>
                <w:bCs/>
                <w:szCs w:val="22"/>
              </w:rPr>
              <w:t>. Техническая осна</w:t>
            </w:r>
            <w:r>
              <w:rPr>
                <w:rFonts w:cs="Arial"/>
                <w:b/>
                <w:bCs/>
                <w:szCs w:val="22"/>
              </w:rPr>
              <w:t>щенность и персонал</w:t>
            </w:r>
          </w:p>
        </w:tc>
      </w:tr>
      <w:tr w:rsidR="00DE304A" w:rsidRPr="004D0350" w:rsidTr="00DE304A">
        <w:trPr>
          <w:trHeight w:val="1124"/>
        </w:trPr>
        <w:tc>
          <w:tcPr>
            <w:tcW w:w="724" w:type="dxa"/>
            <w:tcBorders>
              <w:top w:val="nil"/>
              <w:left w:val="single" w:sz="4" w:space="0" w:color="auto"/>
              <w:bottom w:val="single" w:sz="4" w:space="0" w:color="auto"/>
              <w:right w:val="single" w:sz="4" w:space="0" w:color="auto"/>
            </w:tcBorders>
            <w:shd w:val="clear" w:color="auto" w:fill="auto"/>
            <w:vAlign w:val="center"/>
          </w:tcPr>
          <w:p w:rsidR="00DE304A" w:rsidRPr="003A6201" w:rsidRDefault="00DE304A" w:rsidP="000E7529">
            <w:pPr>
              <w:spacing w:before="0"/>
            </w:pPr>
            <w:r>
              <w:t>4.1.</w:t>
            </w:r>
          </w:p>
        </w:tc>
        <w:tc>
          <w:tcPr>
            <w:tcW w:w="3612" w:type="dxa"/>
            <w:tcBorders>
              <w:top w:val="nil"/>
              <w:left w:val="nil"/>
              <w:bottom w:val="single" w:sz="4" w:space="0" w:color="auto"/>
              <w:right w:val="single" w:sz="4" w:space="0" w:color="auto"/>
            </w:tcBorders>
            <w:shd w:val="clear" w:color="auto" w:fill="auto"/>
            <w:vAlign w:val="center"/>
          </w:tcPr>
          <w:p w:rsidR="00DE304A" w:rsidRPr="00E91A6B" w:rsidRDefault="00DE304A" w:rsidP="000E7529">
            <w:pPr>
              <w:autoSpaceDE w:val="0"/>
              <w:spacing w:before="0"/>
              <w:jc w:val="both"/>
            </w:pPr>
            <w:r w:rsidRPr="0058427C">
              <w:rPr>
                <w:szCs w:val="22"/>
              </w:rPr>
              <w:t xml:space="preserve">Наличие </w:t>
            </w:r>
            <w:r>
              <w:rPr>
                <w:szCs w:val="22"/>
              </w:rPr>
              <w:t>в собственности (или в аренде) автотранспорта для погрузки и транспортирования ТКО с верхней загрузкой из контейнеров объемом 0,8 м</w:t>
            </w:r>
            <w:r>
              <w:rPr>
                <w:rFonts w:cs="Arial"/>
                <w:szCs w:val="22"/>
              </w:rPr>
              <w:t>³</w:t>
            </w:r>
            <w:r>
              <w:rPr>
                <w:szCs w:val="22"/>
              </w:rPr>
              <w:t xml:space="preserve"> </w:t>
            </w:r>
          </w:p>
        </w:tc>
        <w:tc>
          <w:tcPr>
            <w:tcW w:w="3260" w:type="dxa"/>
            <w:tcBorders>
              <w:top w:val="nil"/>
              <w:left w:val="nil"/>
              <w:bottom w:val="single" w:sz="4" w:space="0" w:color="auto"/>
              <w:right w:val="single" w:sz="4" w:space="0" w:color="auto"/>
            </w:tcBorders>
            <w:shd w:val="clear" w:color="auto" w:fill="auto"/>
            <w:vAlign w:val="center"/>
          </w:tcPr>
          <w:p w:rsidR="00DE304A" w:rsidRPr="003A6201" w:rsidRDefault="00DE304A" w:rsidP="000E7529">
            <w:pPr>
              <w:spacing w:before="0"/>
            </w:pPr>
            <w:r w:rsidRPr="00B57A33">
              <w:rPr>
                <w:szCs w:val="22"/>
              </w:rPr>
              <w:t>Справка о наличии произ</w:t>
            </w:r>
            <w:r>
              <w:rPr>
                <w:szCs w:val="22"/>
              </w:rPr>
              <w:t>водственных мощностей</w:t>
            </w:r>
          </w:p>
        </w:tc>
        <w:tc>
          <w:tcPr>
            <w:tcW w:w="1134" w:type="dxa"/>
            <w:tcBorders>
              <w:top w:val="nil"/>
              <w:left w:val="nil"/>
              <w:bottom w:val="single" w:sz="4" w:space="0" w:color="auto"/>
              <w:right w:val="single" w:sz="4" w:space="0" w:color="auto"/>
            </w:tcBorders>
            <w:shd w:val="clear" w:color="auto" w:fill="auto"/>
            <w:vAlign w:val="center"/>
          </w:tcPr>
          <w:p w:rsidR="00DE304A" w:rsidRPr="003A6201" w:rsidRDefault="00DE304A" w:rsidP="000E7529">
            <w:pPr>
              <w:spacing w:before="0"/>
            </w:pPr>
            <w:r>
              <w:rPr>
                <w:szCs w:val="22"/>
              </w:rPr>
              <w:t>ед.</w:t>
            </w:r>
          </w:p>
        </w:tc>
        <w:tc>
          <w:tcPr>
            <w:tcW w:w="1584" w:type="dxa"/>
            <w:tcBorders>
              <w:top w:val="nil"/>
              <w:left w:val="nil"/>
              <w:bottom w:val="single" w:sz="4" w:space="0" w:color="auto"/>
              <w:right w:val="single" w:sz="4" w:space="0" w:color="auto"/>
            </w:tcBorders>
            <w:shd w:val="clear" w:color="auto" w:fill="auto"/>
            <w:vAlign w:val="center"/>
          </w:tcPr>
          <w:p w:rsidR="00DE304A" w:rsidRPr="003A6201" w:rsidRDefault="00DE304A" w:rsidP="000E7529">
            <w:pPr>
              <w:spacing w:before="0"/>
            </w:pPr>
            <w:r>
              <w:t>1 и более</w:t>
            </w:r>
          </w:p>
        </w:tc>
      </w:tr>
      <w:tr w:rsidR="00DE304A" w:rsidRPr="004D0350" w:rsidTr="00DE304A">
        <w:trPr>
          <w:trHeight w:val="1124"/>
        </w:trPr>
        <w:tc>
          <w:tcPr>
            <w:tcW w:w="724" w:type="dxa"/>
            <w:tcBorders>
              <w:top w:val="nil"/>
              <w:left w:val="single" w:sz="4" w:space="0" w:color="auto"/>
              <w:bottom w:val="single" w:sz="4" w:space="0" w:color="auto"/>
              <w:right w:val="single" w:sz="4" w:space="0" w:color="auto"/>
            </w:tcBorders>
            <w:shd w:val="clear" w:color="auto" w:fill="auto"/>
            <w:vAlign w:val="center"/>
          </w:tcPr>
          <w:p w:rsidR="00DE304A" w:rsidRDefault="00DE304A" w:rsidP="001B2329">
            <w:pPr>
              <w:spacing w:before="0"/>
            </w:pPr>
            <w:r>
              <w:t>4.2.</w:t>
            </w:r>
          </w:p>
        </w:tc>
        <w:tc>
          <w:tcPr>
            <w:tcW w:w="3612" w:type="dxa"/>
            <w:tcBorders>
              <w:top w:val="nil"/>
              <w:left w:val="nil"/>
              <w:bottom w:val="single" w:sz="4" w:space="0" w:color="auto"/>
              <w:right w:val="single" w:sz="4" w:space="0" w:color="auto"/>
            </w:tcBorders>
            <w:shd w:val="clear" w:color="auto" w:fill="auto"/>
            <w:vAlign w:val="center"/>
          </w:tcPr>
          <w:p w:rsidR="00DE304A" w:rsidRPr="00E91A6B" w:rsidRDefault="00DE304A" w:rsidP="001B2329">
            <w:pPr>
              <w:autoSpaceDE w:val="0"/>
              <w:spacing w:before="0"/>
              <w:jc w:val="both"/>
            </w:pPr>
            <w:r>
              <w:rPr>
                <w:szCs w:val="22"/>
              </w:rPr>
              <w:t xml:space="preserve">Наличие </w:t>
            </w:r>
            <w:r>
              <w:rPr>
                <w:rFonts w:cs="Arial"/>
                <w:szCs w:val="22"/>
              </w:rPr>
              <w:t>необходимого персонала для выполнения работ</w:t>
            </w:r>
          </w:p>
        </w:tc>
        <w:tc>
          <w:tcPr>
            <w:tcW w:w="3260" w:type="dxa"/>
            <w:tcBorders>
              <w:top w:val="nil"/>
              <w:left w:val="nil"/>
              <w:bottom w:val="single" w:sz="4" w:space="0" w:color="auto"/>
              <w:right w:val="single" w:sz="4" w:space="0" w:color="auto"/>
            </w:tcBorders>
            <w:shd w:val="clear" w:color="auto" w:fill="auto"/>
            <w:vAlign w:val="center"/>
          </w:tcPr>
          <w:p w:rsidR="00DE304A" w:rsidRPr="003A6201" w:rsidRDefault="00DE304A" w:rsidP="001B2329">
            <w:pPr>
              <w:autoSpaceDE w:val="0"/>
              <w:spacing w:before="0"/>
            </w:pPr>
            <w:r w:rsidRPr="003A6201">
              <w:rPr>
                <w:szCs w:val="22"/>
              </w:rPr>
              <w:t>Справка о кадровых ресурсах для выполнения работ по предмету закупки</w:t>
            </w:r>
            <w:r>
              <w:rPr>
                <w:szCs w:val="22"/>
              </w:rPr>
              <w:t xml:space="preserve"> с</w:t>
            </w:r>
            <w:r w:rsidRPr="003A6201">
              <w:rPr>
                <w:szCs w:val="22"/>
              </w:rPr>
              <w:t xml:space="preserve"> указанием опыта работы, за подписью рук</w:t>
            </w:r>
            <w:r>
              <w:rPr>
                <w:szCs w:val="22"/>
              </w:rPr>
              <w:t>оводителя организации</w:t>
            </w:r>
          </w:p>
        </w:tc>
        <w:tc>
          <w:tcPr>
            <w:tcW w:w="1134" w:type="dxa"/>
            <w:tcBorders>
              <w:top w:val="nil"/>
              <w:left w:val="nil"/>
              <w:bottom w:val="single" w:sz="4" w:space="0" w:color="auto"/>
              <w:right w:val="single" w:sz="4" w:space="0" w:color="auto"/>
            </w:tcBorders>
            <w:shd w:val="clear" w:color="auto" w:fill="auto"/>
            <w:vAlign w:val="center"/>
          </w:tcPr>
          <w:p w:rsidR="00DE304A" w:rsidRPr="003A6201" w:rsidRDefault="00DE304A" w:rsidP="001B2329">
            <w:pPr>
              <w:spacing w:before="0"/>
            </w:pPr>
            <w:r>
              <w:rPr>
                <w:szCs w:val="22"/>
              </w:rPr>
              <w:t>чел.</w:t>
            </w:r>
          </w:p>
        </w:tc>
        <w:tc>
          <w:tcPr>
            <w:tcW w:w="1584" w:type="dxa"/>
            <w:tcBorders>
              <w:top w:val="nil"/>
              <w:left w:val="nil"/>
              <w:bottom w:val="single" w:sz="4" w:space="0" w:color="auto"/>
              <w:right w:val="single" w:sz="4" w:space="0" w:color="auto"/>
            </w:tcBorders>
            <w:shd w:val="clear" w:color="auto" w:fill="auto"/>
            <w:vAlign w:val="center"/>
          </w:tcPr>
          <w:p w:rsidR="00DE304A" w:rsidRPr="003A6201" w:rsidRDefault="00DE304A" w:rsidP="001B2329">
            <w:pPr>
              <w:spacing w:before="0"/>
            </w:pPr>
            <w:r>
              <w:t>2 и более</w:t>
            </w:r>
          </w:p>
        </w:tc>
      </w:tr>
    </w:tbl>
    <w:p w:rsidR="00DF1665" w:rsidRDefault="00EF1336" w:rsidP="00DF1665">
      <w:pPr>
        <w:autoSpaceDE w:val="0"/>
        <w:ind w:firstLine="720"/>
        <w:jc w:val="both"/>
        <w:rPr>
          <w:rFonts w:cs="Arial"/>
          <w:b/>
          <w:iCs/>
          <w:szCs w:val="22"/>
        </w:rPr>
      </w:pPr>
      <w:r w:rsidRPr="003913E8">
        <w:rPr>
          <w:rFonts w:cs="Arial"/>
          <w:b/>
          <w:iCs/>
          <w:szCs w:val="22"/>
        </w:rPr>
        <w:t xml:space="preserve">4. Условия </w:t>
      </w:r>
      <w:r w:rsidR="00D375DF" w:rsidRPr="003913E8">
        <w:rPr>
          <w:rFonts w:cs="Arial"/>
          <w:b/>
          <w:iCs/>
          <w:szCs w:val="22"/>
        </w:rPr>
        <w:t>оказания услуг</w:t>
      </w:r>
      <w:r w:rsidR="00DF1665">
        <w:rPr>
          <w:rFonts w:cs="Arial"/>
          <w:b/>
          <w:iCs/>
          <w:szCs w:val="22"/>
        </w:rPr>
        <w:t>.</w:t>
      </w:r>
    </w:p>
    <w:p w:rsidR="00B560E1" w:rsidRPr="007C6B94" w:rsidRDefault="00B560E1" w:rsidP="00B560E1">
      <w:pPr>
        <w:autoSpaceDE w:val="0"/>
        <w:spacing w:before="0"/>
        <w:ind w:firstLine="720"/>
        <w:jc w:val="both"/>
        <w:rPr>
          <w:rFonts w:cs="Arial"/>
          <w:sz w:val="20"/>
          <w:szCs w:val="20"/>
          <w:lang w:eastAsia="ar-SA"/>
        </w:rPr>
      </w:pPr>
      <w:r w:rsidRPr="007C6B94">
        <w:rPr>
          <w:rFonts w:cs="Arial"/>
          <w:sz w:val="20"/>
          <w:szCs w:val="20"/>
          <w:lang w:eastAsia="ar-SA"/>
        </w:rPr>
        <w:t>Исполнитель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w:t>
      </w:r>
    </w:p>
    <w:p w:rsidR="00DF1665" w:rsidRPr="00165672" w:rsidRDefault="00B560E1" w:rsidP="00B560E1">
      <w:pPr>
        <w:autoSpaceDE w:val="0"/>
        <w:ind w:firstLine="720"/>
        <w:jc w:val="both"/>
        <w:rPr>
          <w:rFonts w:cs="Arial"/>
          <w:szCs w:val="22"/>
          <w:lang w:eastAsia="ar-SA"/>
        </w:rPr>
      </w:pPr>
      <w:r w:rsidRPr="007C6B94">
        <w:rPr>
          <w:rFonts w:cs="Arial"/>
          <w:sz w:val="20"/>
          <w:szCs w:val="20"/>
          <w:lang w:eastAsia="ar-SA"/>
        </w:rPr>
        <w:t>До начала выполнения работ по договору Исполнитель обязуется за свой счёт заключить договоры добровольного страхования от несчастных случаев работников,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Исполнитель обязан предоставить Заказчику заверенные копии указанных договоров. Отсутствие договора страхования является основанием для недопущения работника исполнителя для выполнения работ.</w:t>
      </w:r>
    </w:p>
    <w:p w:rsidR="00EF1336" w:rsidRPr="00EF1336" w:rsidRDefault="00EF1336" w:rsidP="00BA2BFB">
      <w:pPr>
        <w:autoSpaceDE w:val="0"/>
        <w:ind w:firstLine="567"/>
        <w:jc w:val="both"/>
        <w:rPr>
          <w:rFonts w:cs="Arial"/>
          <w:szCs w:val="22"/>
        </w:rPr>
      </w:pPr>
      <w:r w:rsidRPr="00EF1336">
        <w:rPr>
          <w:rFonts w:cs="Arial"/>
          <w:b/>
          <w:iCs/>
          <w:szCs w:val="22"/>
        </w:rPr>
        <w:t xml:space="preserve">5. Особые условия. </w:t>
      </w:r>
    </w:p>
    <w:p w:rsidR="00CA303E" w:rsidRDefault="0076276E" w:rsidP="00CA303E">
      <w:pPr>
        <w:ind w:firstLine="567"/>
        <w:jc w:val="both"/>
        <w:rPr>
          <w:rFonts w:cs="Arial"/>
          <w:szCs w:val="22"/>
        </w:rPr>
      </w:pPr>
      <w:r>
        <w:rPr>
          <w:szCs w:val="22"/>
        </w:rPr>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w:t>
      </w:r>
      <w:r w:rsidR="00C72C9F">
        <w:rPr>
          <w:szCs w:val="22"/>
        </w:rPr>
        <w:t>10</w:t>
      </w:r>
      <w:r>
        <w:rPr>
          <w:szCs w:val="22"/>
        </w:rPr>
        <w:t xml:space="preserve">% </w:t>
      </w:r>
      <w:proofErr w:type="gramStart"/>
      <w:r>
        <w:rPr>
          <w:szCs w:val="22"/>
        </w:rPr>
        <w:t>от суммы</w:t>
      </w:r>
      <w:proofErr w:type="gramEnd"/>
      <w:r>
        <w:rPr>
          <w:szCs w:val="22"/>
        </w:rPr>
        <w:t xml:space="preserve">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00CA303E" w:rsidRPr="00CA303E">
        <w:rPr>
          <w:rFonts w:cs="Arial"/>
          <w:szCs w:val="22"/>
        </w:rPr>
        <w:t xml:space="preserve"> </w:t>
      </w:r>
    </w:p>
    <w:p w:rsidR="00EF1336" w:rsidRPr="003E7193" w:rsidRDefault="00EF1336" w:rsidP="003E7193">
      <w:pPr>
        <w:autoSpaceDE w:val="0"/>
        <w:ind w:firstLine="567"/>
        <w:jc w:val="both"/>
        <w:rPr>
          <w:szCs w:val="22"/>
        </w:rPr>
      </w:pPr>
    </w:p>
    <w:p w:rsidR="000926D7" w:rsidRDefault="00AE32FD" w:rsidP="008324F0">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3444DD">
        <w:rPr>
          <w:rFonts w:cs="Arial"/>
          <w:szCs w:val="22"/>
        </w:rPr>
        <w:t>Д</w:t>
      </w:r>
      <w:r w:rsidRPr="00AE32FD">
        <w:rPr>
          <w:rFonts w:cs="Arial"/>
          <w:szCs w:val="22"/>
        </w:rPr>
        <w:t>.</w:t>
      </w:r>
      <w:r w:rsidR="003444DD">
        <w:rPr>
          <w:rFonts w:cs="Arial"/>
          <w:szCs w:val="22"/>
        </w:rPr>
        <w:t>Ю.Уржум</w:t>
      </w:r>
      <w:r w:rsidRPr="00AE32FD">
        <w:rPr>
          <w:rFonts w:cs="Arial"/>
          <w:szCs w:val="22"/>
        </w:rPr>
        <w:t>ов</w:t>
      </w:r>
      <w:proofErr w:type="spellEnd"/>
    </w:p>
    <w:p w:rsidR="008324F0" w:rsidRDefault="008324F0" w:rsidP="008324F0">
      <w:pPr>
        <w:rPr>
          <w:rFonts w:cs="Arial"/>
          <w:szCs w:val="22"/>
        </w:rPr>
      </w:pPr>
    </w:p>
    <w:p w:rsidR="0067539D" w:rsidRDefault="0067539D" w:rsidP="008324F0">
      <w:pPr>
        <w:rPr>
          <w:rFonts w:cs="Arial"/>
          <w:szCs w:val="22"/>
        </w:rPr>
      </w:pPr>
    </w:p>
    <w:p w:rsidR="00B445D7" w:rsidRPr="002E571A" w:rsidRDefault="00DE304A" w:rsidP="000926D7">
      <w:pPr>
        <w:jc w:val="right"/>
        <w:rPr>
          <w:b/>
        </w:rPr>
      </w:pPr>
      <w:r>
        <w:rPr>
          <w:b/>
        </w:rPr>
        <w:br w:type="page"/>
      </w:r>
      <w:r w:rsidR="00B445D7"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FE752B" w:rsidRDefault="00FE752B" w:rsidP="00FE752B">
      <w:pPr>
        <w:jc w:val="both"/>
        <w:rPr>
          <w:rFonts w:cs="Arial"/>
          <w:szCs w:val="22"/>
        </w:rPr>
      </w:pPr>
      <w:r>
        <w:rPr>
          <w:rFonts w:cs="Arial"/>
          <w:szCs w:val="22"/>
        </w:rPr>
        <w:t xml:space="preserve">1. Изучив условия предложения делать оферты </w:t>
      </w:r>
      <w:r w:rsidRPr="002A6B50">
        <w:rPr>
          <w:rFonts w:cs="Arial"/>
          <w:szCs w:val="22"/>
        </w:rPr>
        <w:t>№</w:t>
      </w:r>
      <w:r w:rsidR="00DE304A">
        <w:rPr>
          <w:rFonts w:cs="Arial"/>
          <w:szCs w:val="22"/>
        </w:rPr>
        <w:t>429</w:t>
      </w:r>
      <w:r>
        <w:rPr>
          <w:rFonts w:cs="Arial"/>
          <w:szCs w:val="22"/>
        </w:rPr>
        <w:t>-</w:t>
      </w:r>
      <w:r w:rsidR="002A6B50">
        <w:rPr>
          <w:rFonts w:cs="Arial"/>
          <w:szCs w:val="22"/>
        </w:rPr>
        <w:t>СС</w:t>
      </w:r>
      <w:r>
        <w:rPr>
          <w:rFonts w:cs="Arial"/>
          <w:szCs w:val="22"/>
        </w:rPr>
        <w:t>-201</w:t>
      </w:r>
      <w:r w:rsidR="00A24AFC">
        <w:rPr>
          <w:rFonts w:cs="Arial"/>
          <w:szCs w:val="22"/>
        </w:rPr>
        <w:t>7</w:t>
      </w:r>
      <w:r>
        <w:rPr>
          <w:rFonts w:cs="Arial"/>
          <w:szCs w:val="22"/>
        </w:rPr>
        <w:t xml:space="preserve">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FE752B" w:rsidRDefault="00FE752B" w:rsidP="00FE752B">
      <w:pPr>
        <w:ind w:firstLine="567"/>
        <w:jc w:val="both"/>
        <w:rPr>
          <w:rFonts w:cs="Arial"/>
          <w:szCs w:val="22"/>
        </w:rPr>
      </w:pPr>
      <w:r>
        <w:rPr>
          <w:rFonts w:cs="Arial"/>
          <w:szCs w:val="22"/>
        </w:rPr>
        <w:t xml:space="preserve">В </w:t>
      </w:r>
      <w:r w:rsidR="00CA303E">
        <w:rPr>
          <w:rFonts w:cs="Arial"/>
          <w:szCs w:val="22"/>
        </w:rPr>
        <w:t xml:space="preserve">случае </w:t>
      </w:r>
      <w:r>
        <w:rPr>
          <w:rFonts w:cs="Arial"/>
          <w:szCs w:val="22"/>
        </w:rPr>
        <w:t xml:space="preserve">полного или частичного </w:t>
      </w:r>
      <w:proofErr w:type="gramStart"/>
      <w:r>
        <w:rPr>
          <w:rFonts w:cs="Arial"/>
          <w:szCs w:val="22"/>
        </w:rPr>
        <w:t>отзыва</w:t>
      </w:r>
      <w:proofErr w:type="gramEnd"/>
      <w:r>
        <w:rPr>
          <w:rFonts w:cs="Arial"/>
          <w:szCs w:val="22"/>
        </w:rPr>
        <w:t xml:space="preserve">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FE752B" w:rsidRDefault="00FE752B" w:rsidP="00FE752B">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w:t>
      </w:r>
      <w:r w:rsidR="00AB4608">
        <w:rPr>
          <w:rFonts w:cs="Arial"/>
          <w:szCs w:val="22"/>
        </w:rPr>
        <w:t>на</w:t>
      </w:r>
      <w:r>
        <w:rPr>
          <w:rFonts w:cs="Arial"/>
          <w:szCs w:val="22"/>
        </w:rPr>
        <w:t xml:space="preserve"> </w:t>
      </w:r>
      <w:r w:rsidR="00DE304A" w:rsidRPr="00DE304A">
        <w:rPr>
          <w:rFonts w:cs="Arial"/>
          <w:b/>
          <w:sz w:val="20"/>
          <w:szCs w:val="20"/>
        </w:rPr>
        <w:t xml:space="preserve">выполнение работ по </w:t>
      </w:r>
      <w:r w:rsidR="00DE304A" w:rsidRPr="00DE304A">
        <w:rPr>
          <w:rFonts w:cs="Arial"/>
          <w:b/>
          <w:sz w:val="20"/>
          <w:szCs w:val="20"/>
          <w:lang w:eastAsia="ar-SA"/>
        </w:rPr>
        <w:t>сбору и транспортированию твердых коммунальных отходов образующихся на</w:t>
      </w:r>
      <w:r w:rsidR="00DE304A" w:rsidRPr="00DE304A">
        <w:rPr>
          <w:rFonts w:cs="Arial"/>
          <w:b/>
          <w:sz w:val="20"/>
          <w:szCs w:val="20"/>
        </w:rPr>
        <w:t xml:space="preserve"> ОАО «Славнефть-ЯНОС»</w:t>
      </w:r>
      <w:r>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FE752B" w:rsidRDefault="00FE752B" w:rsidP="00FE752B">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w:t>
      </w:r>
      <w:r w:rsidR="00A24AFC">
        <w:rPr>
          <w:rFonts w:cs="Arial"/>
          <w:szCs w:val="22"/>
        </w:rPr>
        <w:t>______________________________</w:t>
      </w:r>
      <w:r w:rsidRPr="002E571A">
        <w:rPr>
          <w:rFonts w:cs="Arial"/>
          <w:szCs w:val="22"/>
        </w:rPr>
        <w:t>_</w:t>
      </w:r>
    </w:p>
    <w:p w:rsidR="00B445D7" w:rsidRPr="002E571A" w:rsidRDefault="00B445D7" w:rsidP="00B445D7">
      <w:pPr>
        <w:ind w:left="540"/>
        <w:rPr>
          <w:rFonts w:cs="Arial"/>
          <w:szCs w:val="22"/>
        </w:rPr>
      </w:pPr>
      <w:r w:rsidRPr="002E571A">
        <w:rPr>
          <w:rFonts w:cs="Arial"/>
          <w:szCs w:val="22"/>
        </w:rPr>
        <w:t>Телефон, телефакс, электронный адрес: _____</w:t>
      </w:r>
      <w:r w:rsidR="00A24AFC">
        <w:rPr>
          <w:rFonts w:cs="Arial"/>
          <w:szCs w:val="22"/>
        </w:rPr>
        <w:t>_____________________</w:t>
      </w:r>
      <w:r w:rsidRPr="002E571A">
        <w:rPr>
          <w:rFonts w:cs="Arial"/>
          <w:szCs w:val="22"/>
        </w:rPr>
        <w:t>_______</w:t>
      </w:r>
    </w:p>
    <w:p w:rsidR="00B445D7" w:rsidRPr="002E571A" w:rsidRDefault="00B445D7" w:rsidP="00B445D7">
      <w:pPr>
        <w:ind w:left="540"/>
        <w:rPr>
          <w:rFonts w:cs="Arial"/>
          <w:szCs w:val="22"/>
        </w:rPr>
      </w:pPr>
      <w:r w:rsidRPr="002E571A">
        <w:rPr>
          <w:rFonts w:cs="Arial"/>
          <w:szCs w:val="22"/>
        </w:rPr>
        <w:t>Организационно - правовая форма: ______</w:t>
      </w:r>
      <w:r w:rsidR="00A24AFC">
        <w:rPr>
          <w:rFonts w:cs="Arial"/>
          <w:szCs w:val="22"/>
        </w:rPr>
        <w:t>______________________</w:t>
      </w:r>
      <w:r w:rsidRPr="002E571A">
        <w:rPr>
          <w:rFonts w:cs="Arial"/>
          <w:szCs w:val="22"/>
        </w:rPr>
        <w:t>__________</w:t>
      </w:r>
    </w:p>
    <w:p w:rsidR="00B445D7" w:rsidRPr="002E571A" w:rsidRDefault="00B445D7" w:rsidP="00B445D7">
      <w:pPr>
        <w:ind w:left="540"/>
        <w:rPr>
          <w:rFonts w:cs="Arial"/>
          <w:szCs w:val="22"/>
        </w:rPr>
      </w:pPr>
      <w:r w:rsidRPr="002E571A">
        <w:rPr>
          <w:rFonts w:cs="Arial"/>
          <w:szCs w:val="22"/>
        </w:rPr>
        <w:t xml:space="preserve">Дата, место и орган регистрации организации: </w:t>
      </w:r>
      <w:r w:rsidR="00A24AFC">
        <w:rPr>
          <w:rFonts w:cs="Arial"/>
          <w:szCs w:val="22"/>
        </w:rPr>
        <w:t>______________________</w:t>
      </w:r>
      <w:r w:rsidRPr="002E571A">
        <w:rPr>
          <w:rFonts w:cs="Arial"/>
          <w:szCs w:val="22"/>
        </w:rPr>
        <w:t>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A24AFC">
      <w:pP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w:t>
      </w:r>
      <w:r w:rsidR="00A24AFC">
        <w:rPr>
          <w:rFonts w:cs="Arial"/>
          <w:szCs w:val="22"/>
        </w:rPr>
        <w:t>ических и банковских документов</w:t>
      </w:r>
      <w:r w:rsidRPr="002E571A">
        <w:rPr>
          <w:rFonts w:cs="Arial"/>
          <w:szCs w:val="22"/>
        </w:rPr>
        <w:t>__</w:t>
      </w:r>
      <w:r w:rsidR="00A24AFC">
        <w:rPr>
          <w:rFonts w:cs="Arial"/>
          <w:szCs w:val="22"/>
        </w:rPr>
        <w:t>___________</w:t>
      </w:r>
      <w:r w:rsidRPr="002E571A">
        <w:rPr>
          <w:rFonts w:cs="Arial"/>
          <w:szCs w:val="22"/>
        </w:rPr>
        <w:t>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A24AFC">
      <w:pPr>
        <w:ind w:left="1416" w:firstLine="708"/>
        <w:rPr>
          <w:rFonts w:cs="Arial"/>
          <w:sz w:val="16"/>
          <w:szCs w:val="16"/>
        </w:rPr>
      </w:pPr>
      <w:r w:rsidRPr="002E571A">
        <w:rPr>
          <w:rFonts w:cs="Arial"/>
          <w:szCs w:val="22"/>
        </w:rPr>
        <w:t xml:space="preserve">          </w:t>
      </w:r>
      <w:r w:rsidRPr="002E571A">
        <w:rPr>
          <w:rFonts w:cs="Arial"/>
          <w:sz w:val="16"/>
          <w:szCs w:val="16"/>
        </w:rPr>
        <w:t>(подпись)</w:t>
      </w:r>
      <w:r w:rsidR="00C55087">
        <w:rPr>
          <w:rFonts w:cs="Arial"/>
          <w:sz w:val="16"/>
          <w:szCs w:val="16"/>
        </w:rPr>
        <w:br w:type="page"/>
      </w:r>
    </w:p>
    <w:p w:rsidR="001319DA" w:rsidRPr="002E571A" w:rsidRDefault="001319DA" w:rsidP="00DA3B76">
      <w:pPr>
        <w:ind w:left="1416" w:firstLine="708"/>
        <w:jc w:val="right"/>
        <w:rPr>
          <w:b/>
        </w:rPr>
      </w:pPr>
      <w:r w:rsidRPr="002E571A">
        <w:rPr>
          <w:b/>
        </w:rPr>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w:t>
      </w:r>
      <w:r w:rsidR="00713E7A">
        <w:rPr>
          <w:rFonts w:cs="Arial"/>
          <w:szCs w:val="22"/>
        </w:rPr>
        <w:t>на оказание услуг</w:t>
      </w:r>
      <w:r w:rsidR="00693F0D">
        <w:rPr>
          <w:rFonts w:cs="Arial"/>
          <w:szCs w:val="22"/>
        </w:rPr>
        <w:t xml:space="preserve"> </w:t>
      </w:r>
      <w:r w:rsidRPr="002E571A">
        <w:rPr>
          <w:rFonts w:cs="Arial"/>
          <w:szCs w:val="22"/>
        </w:rPr>
        <w:t>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1F0F6A" w:rsidRDefault="00A24AFC" w:rsidP="00DE304A">
            <w:pPr>
              <w:jc w:val="both"/>
              <w:rPr>
                <w:rFonts w:cs="Arial"/>
                <w:b/>
                <w:sz w:val="20"/>
                <w:szCs w:val="20"/>
              </w:rPr>
            </w:pPr>
            <w:r w:rsidRPr="001F0F6A">
              <w:rPr>
                <w:rFonts w:cs="Arial"/>
                <w:b/>
                <w:sz w:val="20"/>
                <w:szCs w:val="20"/>
              </w:rPr>
              <w:t xml:space="preserve">Выполнение </w:t>
            </w:r>
            <w:r w:rsidR="00DE304A" w:rsidRPr="001F0F6A">
              <w:rPr>
                <w:rFonts w:cs="Arial"/>
                <w:b/>
                <w:sz w:val="20"/>
                <w:szCs w:val="20"/>
              </w:rPr>
              <w:t xml:space="preserve">работ по </w:t>
            </w:r>
            <w:r w:rsidR="00DE304A" w:rsidRPr="001F0F6A">
              <w:rPr>
                <w:rFonts w:cs="Arial"/>
                <w:b/>
                <w:sz w:val="20"/>
                <w:szCs w:val="20"/>
                <w:lang w:eastAsia="ar-SA"/>
              </w:rPr>
              <w:t>сбору и транспортированию твердых коммунальных отходов образующихся на</w:t>
            </w:r>
            <w:r w:rsidR="00DE304A" w:rsidRPr="001F0F6A">
              <w:rPr>
                <w:rFonts w:cs="Arial"/>
                <w:b/>
                <w:sz w:val="20"/>
                <w:szCs w:val="20"/>
              </w:rPr>
              <w:t xml:space="preserve"> ОАО «Славнефть-ЯНОС»</w:t>
            </w:r>
          </w:p>
        </w:tc>
      </w:tr>
      <w:tr w:rsidR="001319DA" w:rsidRPr="002E571A" w:rsidTr="00D04D18">
        <w:trPr>
          <w:trHeight w:val="521"/>
        </w:trPr>
        <w:tc>
          <w:tcPr>
            <w:tcW w:w="6369" w:type="dxa"/>
          </w:tcPr>
          <w:p w:rsidR="001319DA" w:rsidRPr="002E571A" w:rsidRDefault="001319DA" w:rsidP="00713E7A">
            <w:pPr>
              <w:tabs>
                <w:tab w:val="left" w:pos="2880"/>
                <w:tab w:val="left" w:pos="3240"/>
              </w:tabs>
              <w:rPr>
                <w:rFonts w:cs="Arial"/>
                <w:sz w:val="20"/>
                <w:szCs w:val="20"/>
              </w:rPr>
            </w:pPr>
            <w:r w:rsidRPr="002E571A">
              <w:rPr>
                <w:rFonts w:cs="Arial"/>
                <w:sz w:val="20"/>
                <w:szCs w:val="20"/>
              </w:rPr>
              <w:t xml:space="preserve">Срок </w:t>
            </w:r>
            <w:r w:rsidR="00713E7A">
              <w:rPr>
                <w:rFonts w:cs="Arial"/>
                <w:sz w:val="20"/>
                <w:szCs w:val="20"/>
              </w:rPr>
              <w:t>оказания услуг</w:t>
            </w:r>
            <w:r w:rsidR="00693F0D">
              <w:rPr>
                <w:rFonts w:cs="Arial"/>
                <w:sz w:val="20"/>
                <w:szCs w:val="20"/>
              </w:rPr>
              <w:t>/работ</w:t>
            </w:r>
            <w:r w:rsidRPr="002E571A">
              <w:rPr>
                <w:rFonts w:cs="Arial"/>
                <w:sz w:val="20"/>
                <w:szCs w:val="20"/>
              </w:rPr>
              <w:t xml:space="preserve"> </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1319DA" w:rsidP="00B413A3">
            <w:pPr>
              <w:tabs>
                <w:tab w:val="left" w:pos="2880"/>
                <w:tab w:val="left" w:pos="3240"/>
              </w:tabs>
              <w:rPr>
                <w:rFonts w:cs="Arial"/>
                <w:sz w:val="20"/>
                <w:szCs w:val="20"/>
              </w:rPr>
            </w:pPr>
            <w:r w:rsidRPr="00C65C80">
              <w:rPr>
                <w:rFonts w:cs="Arial"/>
                <w:sz w:val="20"/>
                <w:szCs w:val="20"/>
              </w:rPr>
              <w:t xml:space="preserve">Стоимость </w:t>
            </w:r>
            <w:r w:rsidR="00713E7A">
              <w:rPr>
                <w:rFonts w:cs="Arial"/>
                <w:sz w:val="20"/>
                <w:szCs w:val="20"/>
              </w:rPr>
              <w:t>услуг</w:t>
            </w:r>
            <w:r w:rsidR="00693F0D">
              <w:rPr>
                <w:rFonts w:cs="Arial"/>
                <w:sz w:val="20"/>
                <w:szCs w:val="20"/>
              </w:rPr>
              <w:t>/работ</w:t>
            </w:r>
            <w:r w:rsidRPr="00C65C80">
              <w:rPr>
                <w:rFonts w:cs="Arial"/>
                <w:sz w:val="20"/>
                <w:szCs w:val="20"/>
              </w:rPr>
              <w:t xml:space="preserve">, рублей </w:t>
            </w:r>
            <w:r w:rsidR="00B413A3">
              <w:rPr>
                <w:rFonts w:cs="Arial"/>
                <w:sz w:val="20"/>
                <w:szCs w:val="20"/>
              </w:rPr>
              <w:t>без</w:t>
            </w:r>
            <w:r w:rsidRPr="00C65C80">
              <w:rPr>
                <w:rFonts w:cs="Arial"/>
                <w:sz w:val="20"/>
                <w:szCs w:val="20"/>
              </w:rPr>
              <w:t xml:space="preserve"> НДС</w:t>
            </w:r>
          </w:p>
        </w:tc>
        <w:tc>
          <w:tcPr>
            <w:tcW w:w="3093" w:type="dxa"/>
          </w:tcPr>
          <w:p w:rsidR="001319DA" w:rsidRPr="002E571A" w:rsidRDefault="001319DA" w:rsidP="00B413A3">
            <w:pPr>
              <w:tabs>
                <w:tab w:val="left" w:pos="3240"/>
              </w:tabs>
              <w:jc w:val="both"/>
              <w:rPr>
                <w:rFonts w:cs="Arial"/>
                <w:sz w:val="20"/>
                <w:szCs w:val="20"/>
              </w:rPr>
            </w:pPr>
          </w:p>
        </w:tc>
      </w:tr>
      <w:tr w:rsidR="001319DA" w:rsidRPr="002E571A" w:rsidTr="00D04D18">
        <w:trPr>
          <w:trHeight w:val="26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98"/>
        </w:trPr>
        <w:tc>
          <w:tcPr>
            <w:tcW w:w="6369" w:type="dxa"/>
          </w:tcPr>
          <w:p w:rsidR="001319DA" w:rsidRPr="002E571A" w:rsidRDefault="001319DA"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3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1319DA" w:rsidRPr="002E571A" w:rsidRDefault="001319DA"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560A71" w:rsidRDefault="00560A71">
      <w:pPr>
        <w:spacing w:before="0" w:line="276" w:lineRule="auto"/>
        <w:jc w:val="center"/>
      </w:pPr>
    </w:p>
    <w:p w:rsidR="00B71877" w:rsidRDefault="00B71877" w:rsidP="00B71877">
      <w:pPr>
        <w:jc w:val="right"/>
        <w:rPr>
          <w:b/>
        </w:rPr>
        <w:sectPr w:rsidR="00B71877" w:rsidSect="001F0F6A">
          <w:footerReference w:type="default" r:id="rId8"/>
          <w:pgSz w:w="11906" w:h="16838"/>
          <w:pgMar w:top="851" w:right="624" w:bottom="1134" w:left="1134"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p>
    <w:p w:rsidR="00015A7A" w:rsidRDefault="00015A7A">
      <w:r>
        <w:br w:type="page"/>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FB21A7" w:rsidRPr="00152267" w:rsidTr="0025330A">
        <w:trPr>
          <w:trHeight w:val="258"/>
        </w:trPr>
        <w:tc>
          <w:tcPr>
            <w:tcW w:w="14313" w:type="dxa"/>
            <w:gridSpan w:val="8"/>
            <w:shd w:val="clear" w:color="auto" w:fill="auto"/>
            <w:vAlign w:val="center"/>
            <w:hideMark/>
          </w:tcPr>
          <w:p w:rsidR="00DA3B76" w:rsidRDefault="00FB21A7" w:rsidP="00DA3B76">
            <w:pPr>
              <w:jc w:val="right"/>
              <w:rPr>
                <w:rFonts w:ascii="Times New Roman" w:hAnsi="Times New Roman"/>
                <w:b/>
                <w:bCs/>
                <w:sz w:val="24"/>
              </w:rPr>
            </w:pPr>
            <w:r>
              <w:br w:type="page"/>
            </w:r>
            <w:r w:rsidR="00DA3B76" w:rsidRPr="00152267">
              <w:rPr>
                <w:rFonts w:ascii="Times New Roman" w:hAnsi="Times New Roman"/>
                <w:b/>
                <w:sz w:val="24"/>
              </w:rPr>
              <w:t xml:space="preserve">Форма </w:t>
            </w:r>
            <w:r w:rsidR="00DA3B76">
              <w:rPr>
                <w:rFonts w:ascii="Times New Roman" w:hAnsi="Times New Roman"/>
                <w:b/>
                <w:sz w:val="24"/>
              </w:rPr>
              <w:t>7</w:t>
            </w:r>
          </w:p>
          <w:p w:rsidR="00FB21A7" w:rsidRPr="00152267" w:rsidRDefault="00FB21A7" w:rsidP="00DA3B76">
            <w:pPr>
              <w:rPr>
                <w:rFonts w:ascii="Times New Roman" w:hAnsi="Times New Roman"/>
                <w:b/>
                <w:bCs/>
                <w:sz w:val="24"/>
              </w:rPr>
            </w:pPr>
            <w:r w:rsidRPr="003506F1">
              <w:rPr>
                <w:rFonts w:ascii="Times New Roman" w:hAnsi="Times New Roman"/>
                <w:b/>
                <w:bCs/>
                <w:sz w:val="24"/>
              </w:rPr>
              <w:t>Справка об опыте работы в 2014, 2015</w:t>
            </w:r>
            <w:r w:rsidR="00610B50">
              <w:rPr>
                <w:rFonts w:ascii="Times New Roman" w:hAnsi="Times New Roman"/>
                <w:b/>
                <w:bCs/>
                <w:sz w:val="24"/>
              </w:rPr>
              <w:t>, 2016</w:t>
            </w:r>
            <w:r w:rsidRPr="003506F1">
              <w:rPr>
                <w:rFonts w:ascii="Times New Roman" w:hAnsi="Times New Roman"/>
                <w:b/>
                <w:bCs/>
                <w:sz w:val="24"/>
              </w:rPr>
              <w:t xml:space="preserve"> г.г.</w:t>
            </w:r>
            <w:r w:rsidRPr="00152267">
              <w:rPr>
                <w:rFonts w:ascii="Times New Roman" w:hAnsi="Times New Roman"/>
                <w:b/>
                <w:bCs/>
                <w:sz w:val="24"/>
              </w:rPr>
              <w:t>*</w:t>
            </w:r>
          </w:p>
        </w:tc>
      </w:tr>
      <w:tr w:rsidR="00FB21A7" w:rsidRPr="00152267" w:rsidTr="0025330A">
        <w:trPr>
          <w:trHeight w:val="250"/>
        </w:trPr>
        <w:tc>
          <w:tcPr>
            <w:tcW w:w="14313" w:type="dxa"/>
            <w:gridSpan w:val="8"/>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FB21A7" w:rsidRPr="00152267" w:rsidTr="0025330A">
        <w:trPr>
          <w:trHeight w:val="61"/>
        </w:trPr>
        <w:tc>
          <w:tcPr>
            <w:tcW w:w="541" w:type="dxa"/>
            <w:tcBorders>
              <w:left w:val="nil"/>
              <w:bottom w:val="nil"/>
              <w:right w:val="nil"/>
            </w:tcBorders>
            <w:shd w:val="clear" w:color="auto" w:fill="auto"/>
            <w:vAlign w:val="center"/>
            <w:hideMark/>
          </w:tcPr>
          <w:p w:rsidR="00FB21A7" w:rsidRPr="00152267" w:rsidRDefault="00FB21A7" w:rsidP="0025330A">
            <w:pPr>
              <w:rPr>
                <w:rFonts w:ascii="Times New Roman" w:hAnsi="Times New Roman"/>
                <w:sz w:val="24"/>
              </w:rPr>
            </w:pPr>
          </w:p>
        </w:tc>
        <w:tc>
          <w:tcPr>
            <w:tcW w:w="2014" w:type="dxa"/>
            <w:tcBorders>
              <w:left w:val="nil"/>
              <w:bottom w:val="nil"/>
              <w:right w:val="nil"/>
            </w:tcBorders>
            <w:shd w:val="clear" w:color="auto" w:fill="auto"/>
            <w:vAlign w:val="center"/>
            <w:hideMark/>
          </w:tcPr>
          <w:p w:rsidR="00FB21A7" w:rsidRPr="00152267" w:rsidRDefault="00FB21A7" w:rsidP="0025330A">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FB21A7" w:rsidRPr="00152267" w:rsidRDefault="00FB21A7" w:rsidP="0025330A">
            <w:pPr>
              <w:rPr>
                <w:rFonts w:ascii="Times New Roman" w:hAnsi="Times New Roman"/>
                <w:sz w:val="24"/>
              </w:rPr>
            </w:pPr>
          </w:p>
        </w:tc>
        <w:tc>
          <w:tcPr>
            <w:tcW w:w="1885" w:type="dxa"/>
            <w:tcBorders>
              <w:left w:val="nil"/>
              <w:bottom w:val="nil"/>
              <w:right w:val="nil"/>
            </w:tcBorders>
            <w:shd w:val="clear" w:color="auto" w:fill="auto"/>
            <w:vAlign w:val="center"/>
            <w:hideMark/>
          </w:tcPr>
          <w:p w:rsidR="00FB21A7" w:rsidRPr="00152267" w:rsidRDefault="00FB21A7" w:rsidP="0025330A">
            <w:pPr>
              <w:rPr>
                <w:rFonts w:ascii="Times New Roman" w:hAnsi="Times New Roman"/>
                <w:sz w:val="24"/>
              </w:rPr>
            </w:pPr>
          </w:p>
        </w:tc>
        <w:tc>
          <w:tcPr>
            <w:tcW w:w="1622" w:type="dxa"/>
            <w:tcBorders>
              <w:left w:val="nil"/>
              <w:bottom w:val="nil"/>
              <w:right w:val="nil"/>
            </w:tcBorders>
            <w:shd w:val="clear" w:color="auto" w:fill="auto"/>
            <w:vAlign w:val="center"/>
            <w:hideMark/>
          </w:tcPr>
          <w:p w:rsidR="00FB21A7" w:rsidRPr="00152267" w:rsidRDefault="00FB21A7" w:rsidP="0025330A">
            <w:pPr>
              <w:rPr>
                <w:rFonts w:ascii="Times New Roman" w:hAnsi="Times New Roman"/>
                <w:sz w:val="24"/>
              </w:rPr>
            </w:pPr>
          </w:p>
        </w:tc>
        <w:tc>
          <w:tcPr>
            <w:tcW w:w="2086" w:type="dxa"/>
            <w:tcBorders>
              <w:left w:val="nil"/>
              <w:bottom w:val="nil"/>
              <w:right w:val="nil"/>
            </w:tcBorders>
            <w:shd w:val="clear" w:color="auto" w:fill="auto"/>
            <w:vAlign w:val="center"/>
            <w:hideMark/>
          </w:tcPr>
          <w:p w:rsidR="00FB21A7" w:rsidRPr="00152267" w:rsidRDefault="00FB21A7" w:rsidP="0025330A">
            <w:pPr>
              <w:rPr>
                <w:rFonts w:ascii="Times New Roman" w:hAnsi="Times New Roman"/>
                <w:sz w:val="24"/>
              </w:rPr>
            </w:pPr>
          </w:p>
        </w:tc>
      </w:tr>
      <w:tr w:rsidR="00FB21A7" w:rsidRPr="00152267" w:rsidTr="0025330A">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FB21A7" w:rsidRPr="00152267" w:rsidTr="0025330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rPr>
                <w:rFonts w:ascii="Times New Roman" w:hAnsi="Times New Roman"/>
                <w:b/>
                <w:bCs/>
                <w:sz w:val="24"/>
              </w:rPr>
            </w:pPr>
            <w:r w:rsidRPr="00152267">
              <w:rPr>
                <w:rFonts w:ascii="Times New Roman" w:hAnsi="Times New Roman"/>
                <w:b/>
                <w:bCs/>
                <w:sz w:val="24"/>
              </w:rPr>
              <w:t>Итого за 201_ год</w:t>
            </w:r>
          </w:p>
        </w:tc>
      </w:tr>
      <w:tr w:rsidR="00FB21A7" w:rsidRPr="00152267" w:rsidTr="0025330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b/>
                <w:bCs/>
                <w:sz w:val="24"/>
              </w:rPr>
            </w:pPr>
            <w:r w:rsidRPr="00152267">
              <w:rPr>
                <w:rFonts w:ascii="Times New Roman" w:hAnsi="Times New Roman"/>
                <w:b/>
                <w:bCs/>
                <w:sz w:val="24"/>
              </w:rPr>
              <w:t> </w:t>
            </w:r>
          </w:p>
        </w:tc>
      </w:tr>
      <w:tr w:rsidR="00FB21A7" w:rsidRPr="00152267" w:rsidTr="0025330A">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b/>
                <w:bCs/>
                <w:sz w:val="24"/>
              </w:rPr>
            </w:pPr>
            <w:r w:rsidRPr="00152267">
              <w:rPr>
                <w:rFonts w:ascii="Times New Roman" w:hAnsi="Times New Roman"/>
                <w:b/>
                <w:bCs/>
                <w:sz w:val="24"/>
              </w:rPr>
              <w:t> </w:t>
            </w:r>
          </w:p>
        </w:tc>
      </w:tr>
      <w:tr w:rsidR="00FB21A7" w:rsidRPr="00152267" w:rsidTr="0025330A">
        <w:trPr>
          <w:trHeight w:val="250"/>
        </w:trPr>
        <w:tc>
          <w:tcPr>
            <w:tcW w:w="4306" w:type="dxa"/>
            <w:gridSpan w:val="3"/>
            <w:tcBorders>
              <w:top w:val="nil"/>
              <w:left w:val="nil"/>
              <w:bottom w:val="nil"/>
              <w:right w:val="nil"/>
            </w:tcBorders>
            <w:shd w:val="clear" w:color="auto" w:fill="auto"/>
            <w:noWrap/>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r>
      <w:tr w:rsidR="00FB21A7" w:rsidRPr="00152267" w:rsidTr="0025330A">
        <w:trPr>
          <w:trHeight w:val="324"/>
        </w:trPr>
        <w:tc>
          <w:tcPr>
            <w:tcW w:w="6400" w:type="dxa"/>
            <w:gridSpan w:val="4"/>
            <w:tcBorders>
              <w:top w:val="nil"/>
              <w:left w:val="nil"/>
              <w:bottom w:val="nil"/>
              <w:right w:val="nil"/>
            </w:tcBorders>
            <w:shd w:val="clear" w:color="auto" w:fill="auto"/>
            <w:noWrap/>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r>
      <w:tr w:rsidR="00FB21A7" w:rsidRPr="00152267" w:rsidTr="0025330A">
        <w:trPr>
          <w:trHeight w:val="87"/>
        </w:trPr>
        <w:tc>
          <w:tcPr>
            <w:tcW w:w="541" w:type="dxa"/>
            <w:tcBorders>
              <w:top w:val="nil"/>
              <w:left w:val="nil"/>
              <w:bottom w:val="nil"/>
              <w:right w:val="nil"/>
            </w:tcBorders>
            <w:shd w:val="clear" w:color="auto" w:fill="auto"/>
            <w:noWrap/>
            <w:vAlign w:val="center"/>
            <w:hideMark/>
          </w:tcPr>
          <w:p w:rsidR="00FB21A7" w:rsidRPr="00152267" w:rsidRDefault="00FB21A7" w:rsidP="0025330A">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FB21A7" w:rsidRPr="00152267" w:rsidRDefault="00FB21A7" w:rsidP="0025330A">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FB21A7" w:rsidRPr="00152267" w:rsidRDefault="00FB21A7" w:rsidP="0025330A">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r>
      <w:tr w:rsidR="00FB21A7" w:rsidRPr="00152267" w:rsidTr="0025330A">
        <w:trPr>
          <w:trHeight w:val="228"/>
        </w:trPr>
        <w:tc>
          <w:tcPr>
            <w:tcW w:w="8720" w:type="dxa"/>
            <w:gridSpan w:val="5"/>
            <w:tcBorders>
              <w:top w:val="nil"/>
              <w:left w:val="nil"/>
              <w:bottom w:val="nil"/>
              <w:right w:val="nil"/>
            </w:tcBorders>
            <w:shd w:val="clear" w:color="auto" w:fill="auto"/>
            <w:noWrap/>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r>
    </w:tbl>
    <w:p w:rsidR="00FB21A7" w:rsidRDefault="00FB21A7" w:rsidP="00FB21A7">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FB21A7" w:rsidRPr="009A48A3" w:rsidRDefault="00FB21A7" w:rsidP="00FB21A7">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FB21A7" w:rsidRPr="00152267" w:rsidRDefault="00FB21A7" w:rsidP="00FB21A7">
      <w:pPr>
        <w:jc w:val="both"/>
        <w:sectPr w:rsidR="00FB21A7" w:rsidRPr="00152267" w:rsidSect="00DE304A">
          <w:pgSz w:w="16840" w:h="11907" w:orient="landscape" w:code="9"/>
          <w:pgMar w:top="709" w:right="851" w:bottom="426" w:left="1276" w:header="680" w:footer="340" w:gutter="0"/>
          <w:cols w:space="60"/>
          <w:noEndnote/>
          <w:docGrid w:linePitch="326"/>
        </w:sectPr>
      </w:pPr>
    </w:p>
    <w:p w:rsidR="00FB21A7" w:rsidRPr="00152267" w:rsidRDefault="00FB21A7" w:rsidP="00FB21A7">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FB21A7" w:rsidRPr="00152267" w:rsidTr="0025330A">
        <w:trPr>
          <w:trHeight w:val="254"/>
        </w:trPr>
        <w:tc>
          <w:tcPr>
            <w:tcW w:w="15028" w:type="dxa"/>
            <w:gridSpan w:val="11"/>
            <w:tcBorders>
              <w:top w:val="nil"/>
              <w:left w:val="nil"/>
              <w:bottom w:val="nil"/>
              <w:right w:val="nil"/>
            </w:tcBorders>
            <w:shd w:val="clear" w:color="auto" w:fill="auto"/>
            <w:noWrap/>
            <w:vAlign w:val="bottom"/>
            <w:hideMark/>
          </w:tcPr>
          <w:p w:rsidR="00FB21A7" w:rsidRPr="00152267" w:rsidRDefault="00FB21A7" w:rsidP="0025330A">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FB21A7" w:rsidRPr="00152267" w:rsidTr="0025330A">
        <w:trPr>
          <w:trHeight w:val="493"/>
        </w:trPr>
        <w:tc>
          <w:tcPr>
            <w:tcW w:w="15028" w:type="dxa"/>
            <w:gridSpan w:val="11"/>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FB21A7" w:rsidRPr="00152267" w:rsidTr="0025330A">
        <w:trPr>
          <w:trHeight w:val="299"/>
        </w:trPr>
        <w:tc>
          <w:tcPr>
            <w:tcW w:w="564" w:type="dxa"/>
            <w:tcBorders>
              <w:top w:val="nil"/>
              <w:left w:val="nil"/>
              <w:bottom w:val="nil"/>
              <w:right w:val="nil"/>
            </w:tcBorders>
            <w:shd w:val="clear" w:color="auto" w:fill="auto"/>
            <w:noWrap/>
            <w:vAlign w:val="bottom"/>
            <w:hideMark/>
          </w:tcPr>
          <w:p w:rsidR="00FB21A7" w:rsidRPr="00152267" w:rsidRDefault="00FB21A7" w:rsidP="0025330A">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FB21A7" w:rsidRPr="00152267" w:rsidTr="0025330A">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xml:space="preserve">Специалисты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690"/>
        </w:trPr>
        <w:tc>
          <w:tcPr>
            <w:tcW w:w="564" w:type="dxa"/>
            <w:tcBorders>
              <w:bottom w:val="single" w:sz="4" w:space="0" w:color="auto"/>
            </w:tcBorders>
            <w:shd w:val="clear" w:color="auto" w:fill="auto"/>
            <w:noWrap/>
            <w:vAlign w:val="bottom"/>
            <w:hideMark/>
          </w:tcPr>
          <w:p w:rsidR="00FB21A7" w:rsidRDefault="00FB21A7" w:rsidP="0025330A">
            <w:pPr>
              <w:widowControl w:val="0"/>
              <w:jc w:val="both"/>
              <w:rPr>
                <w:rFonts w:ascii="Times New Roman" w:hAnsi="Times New Roman"/>
                <w:sz w:val="24"/>
              </w:rPr>
            </w:pPr>
          </w:p>
          <w:p w:rsidR="00015A7A" w:rsidRPr="00152267" w:rsidRDefault="00015A7A" w:rsidP="0025330A">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FB21A7" w:rsidRPr="00152267" w:rsidRDefault="00FB21A7" w:rsidP="0025330A">
            <w:pPr>
              <w:widowControl w:val="0"/>
              <w:rPr>
                <w:rFonts w:ascii="Times New Roman" w:hAnsi="Times New Roman"/>
                <w:sz w:val="24"/>
              </w:rPr>
            </w:pPr>
          </w:p>
          <w:p w:rsidR="00FB21A7" w:rsidRDefault="00FB21A7" w:rsidP="0025330A">
            <w:pPr>
              <w:widowControl w:val="0"/>
              <w:rPr>
                <w:rFonts w:ascii="Times New Roman" w:hAnsi="Times New Roman"/>
                <w:sz w:val="24"/>
              </w:rPr>
            </w:pPr>
          </w:p>
          <w:p w:rsidR="00FB21A7" w:rsidRDefault="00FB21A7" w:rsidP="0025330A">
            <w:pPr>
              <w:widowControl w:val="0"/>
              <w:rPr>
                <w:rFonts w:ascii="Times New Roman" w:hAnsi="Times New Roman"/>
                <w:sz w:val="24"/>
              </w:rPr>
            </w:pPr>
          </w:p>
          <w:p w:rsidR="00FB21A7" w:rsidRPr="00152267" w:rsidRDefault="00FB21A7" w:rsidP="0025330A">
            <w:pPr>
              <w:widowControl w:val="0"/>
              <w:rPr>
                <w:rFonts w:ascii="Times New Roman" w:hAnsi="Times New Roman"/>
                <w:sz w:val="24"/>
              </w:rPr>
            </w:pPr>
          </w:p>
        </w:tc>
        <w:tc>
          <w:tcPr>
            <w:tcW w:w="2137" w:type="dxa"/>
            <w:gridSpan w:val="2"/>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FB21A7" w:rsidRPr="00152267" w:rsidRDefault="00FB21A7" w:rsidP="00FB21A7">
      <w:pPr>
        <w:jc w:val="center"/>
        <w:rPr>
          <w:rFonts w:ascii="Times New Roman" w:hAnsi="Times New Roman"/>
          <w:sz w:val="24"/>
        </w:rPr>
      </w:pPr>
    </w:p>
    <w:p w:rsidR="00FB21A7" w:rsidRPr="00152267" w:rsidRDefault="00FB21A7" w:rsidP="00FB21A7">
      <w:pPr>
        <w:rPr>
          <w:rFonts w:ascii="Times New Roman" w:hAnsi="Times New Roman"/>
          <w:sz w:val="24"/>
        </w:rPr>
      </w:pPr>
      <w:r w:rsidRPr="00152267">
        <w:rPr>
          <w:rFonts w:ascii="Times New Roman" w:hAnsi="Times New Roman"/>
          <w:sz w:val="24"/>
        </w:rPr>
        <w:t>М.П.</w:t>
      </w:r>
    </w:p>
    <w:p w:rsidR="00FB21A7" w:rsidRPr="00152267" w:rsidRDefault="00FB21A7" w:rsidP="00FB21A7">
      <w:pPr>
        <w:rPr>
          <w:rFonts w:ascii="Times New Roman" w:hAnsi="Times New Roman"/>
          <w:sz w:val="24"/>
        </w:rPr>
      </w:pPr>
    </w:p>
    <w:p w:rsidR="00FB21A7" w:rsidRDefault="00FB21A7" w:rsidP="00FB21A7">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FB21A7" w:rsidRDefault="00FB21A7" w:rsidP="00FB21A7">
      <w:pPr>
        <w:rPr>
          <w:rFonts w:ascii="Times New Roman" w:hAnsi="Times New Roman"/>
          <w:sz w:val="24"/>
        </w:rPr>
      </w:pPr>
    </w:p>
    <w:p w:rsidR="00FB21A7" w:rsidRDefault="00FB21A7" w:rsidP="00FB21A7">
      <w:pPr>
        <w:spacing w:before="0" w:line="276" w:lineRule="auto"/>
        <w:jc w:val="center"/>
        <w:rPr>
          <w:rFonts w:ascii="Times New Roman" w:hAnsi="Times New Roman"/>
          <w:b/>
          <w:sz w:val="24"/>
        </w:rPr>
      </w:pPr>
    </w:p>
    <w:sectPr w:rsidR="00FB21A7" w:rsidSect="00015A7A">
      <w:pgSz w:w="16838" w:h="11906" w:orient="landscape"/>
      <w:pgMar w:top="1135"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2F9" w:rsidRDefault="00EF32F9" w:rsidP="00FB07D9">
      <w:pPr>
        <w:spacing w:before="0"/>
      </w:pPr>
      <w:r>
        <w:separator/>
      </w:r>
    </w:p>
  </w:endnote>
  <w:endnote w:type="continuationSeparator" w:id="0">
    <w:p w:rsidR="00EF32F9" w:rsidRDefault="00EF32F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2F9" w:rsidRDefault="00EF32F9">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2F9" w:rsidRDefault="00EF32F9" w:rsidP="00FB07D9">
      <w:pPr>
        <w:spacing w:before="0"/>
      </w:pPr>
      <w:r>
        <w:separator/>
      </w:r>
    </w:p>
  </w:footnote>
  <w:footnote w:type="continuationSeparator" w:id="0">
    <w:p w:rsidR="00EF32F9" w:rsidRDefault="00EF32F9"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14B472E1"/>
    <w:multiLevelType w:val="hybridMultilevel"/>
    <w:tmpl w:val="BB30B200"/>
    <w:lvl w:ilvl="0" w:tplc="1A56C116">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15:restartNumberingAfterBreak="0">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755F13DC"/>
    <w:multiLevelType w:val="hybridMultilevel"/>
    <w:tmpl w:val="44086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9"/>
  </w:num>
  <w:num w:numId="2">
    <w:abstractNumId w:val="21"/>
  </w:num>
  <w:num w:numId="3">
    <w:abstractNumId w:val="0"/>
  </w:num>
  <w:num w:numId="4">
    <w:abstractNumId w:val="2"/>
  </w:num>
  <w:num w:numId="5">
    <w:abstractNumId w:val="17"/>
  </w:num>
  <w:num w:numId="6">
    <w:abstractNumId w:val="12"/>
  </w:num>
  <w:num w:numId="7">
    <w:abstractNumId w:val="13"/>
  </w:num>
  <w:num w:numId="8">
    <w:abstractNumId w:val="14"/>
  </w:num>
  <w:num w:numId="9">
    <w:abstractNumId w:val="9"/>
  </w:num>
  <w:num w:numId="10">
    <w:abstractNumId w:val="23"/>
  </w:num>
  <w:num w:numId="11">
    <w:abstractNumId w:val="1"/>
  </w:num>
  <w:num w:numId="12">
    <w:abstractNumId w:val="3"/>
  </w:num>
  <w:num w:numId="13">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5"/>
  </w:num>
  <w:num w:numId="16">
    <w:abstractNumId w:val="7"/>
  </w:num>
  <w:num w:numId="17">
    <w:abstractNumId w:val="20"/>
  </w:num>
  <w:num w:numId="18">
    <w:abstractNumId w:val="16"/>
  </w:num>
  <w:num w:numId="19">
    <w:abstractNumId w:val="18"/>
  </w:num>
  <w:num w:numId="20">
    <w:abstractNumId w:val="11"/>
  </w:num>
  <w:num w:numId="21">
    <w:abstractNumId w:val="22"/>
  </w:num>
  <w:num w:numId="22">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A7A"/>
    <w:rsid w:val="00015CA1"/>
    <w:rsid w:val="00016D73"/>
    <w:rsid w:val="00017FDB"/>
    <w:rsid w:val="000204B3"/>
    <w:rsid w:val="00020580"/>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0F6A"/>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49E0"/>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4DD"/>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4A"/>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78"/>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00"/>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9D"/>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2DF"/>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769"/>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42BE"/>
    <w:rsid w:val="00B54377"/>
    <w:rsid w:val="00B543DA"/>
    <w:rsid w:val="00B548EA"/>
    <w:rsid w:val="00B54A31"/>
    <w:rsid w:val="00B552E1"/>
    <w:rsid w:val="00B552F0"/>
    <w:rsid w:val="00B55E46"/>
    <w:rsid w:val="00B560E1"/>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2BFB"/>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4A"/>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3A23"/>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5C95"/>
    <w:rsid w:val="00FD6EA0"/>
    <w:rsid w:val="00FD72B5"/>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B42AB"/>
  <w15:docId w15:val="{F2950CD4-236F-49AA-B491-E40D00CE3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6C5F2-F981-4BDC-9D98-9506E2D82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1888</Words>
  <Characters>10762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4</cp:revision>
  <cp:lastPrinted>2017-05-29T07:21:00Z</cp:lastPrinted>
  <dcterms:created xsi:type="dcterms:W3CDTF">2017-08-31T06:32:00Z</dcterms:created>
  <dcterms:modified xsi:type="dcterms:W3CDTF">2017-10-04T07:24:00Z</dcterms:modified>
</cp:coreProperties>
</file>